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2A347" w14:textId="0F2D419B" w:rsidR="0046524E" w:rsidRPr="00B7408D" w:rsidRDefault="00390389" w:rsidP="00C85BBE">
      <w:pPr>
        <w:widowControl w:val="0"/>
        <w:autoSpaceDN w:val="0"/>
        <w:spacing w:after="0"/>
        <w:jc w:val="center"/>
        <w:textAlignment w:val="baseline"/>
        <w:rPr>
          <w:b/>
          <w:bCs/>
          <w:kern w:val="3"/>
          <w:sz w:val="28"/>
          <w:szCs w:val="28"/>
          <w:lang w:eastAsia="zh-CN" w:bidi="hi-IN"/>
        </w:rPr>
      </w:pPr>
      <w:r w:rsidRPr="00B7408D">
        <w:rPr>
          <w:b/>
          <w:bCs/>
          <w:kern w:val="3"/>
          <w:sz w:val="28"/>
          <w:szCs w:val="28"/>
          <w:lang w:eastAsia="zh-CN" w:bidi="hi-IN"/>
        </w:rPr>
        <w:t>MODELLO DI DICHIARAZIONE DI FINE CORSO</w:t>
      </w:r>
      <w:r w:rsidRPr="00B7408D">
        <w:rPr>
          <w:sz w:val="24"/>
          <w:szCs w:val="24"/>
        </w:rPr>
        <w:t xml:space="preserve"> </w:t>
      </w:r>
      <w:r w:rsidRPr="00B7408D">
        <w:rPr>
          <w:b/>
          <w:bCs/>
          <w:kern w:val="3"/>
          <w:sz w:val="28"/>
          <w:szCs w:val="28"/>
          <w:lang w:eastAsia="zh-CN" w:bidi="hi-IN"/>
        </w:rPr>
        <w:t>DI ALFABETIZZAZIONE MUSICALE</w:t>
      </w:r>
    </w:p>
    <w:p w14:paraId="7E20AC34" w14:textId="3942DED8" w:rsidR="008F1FA3" w:rsidRPr="008F1FA3" w:rsidRDefault="008F1FA3" w:rsidP="00C85BBE">
      <w:pPr>
        <w:widowControl w:val="0"/>
        <w:autoSpaceDN w:val="0"/>
        <w:spacing w:after="0"/>
        <w:jc w:val="center"/>
        <w:textAlignment w:val="baseline"/>
        <w:rPr>
          <w:i/>
          <w:iCs/>
          <w:kern w:val="3"/>
          <w:sz w:val="24"/>
          <w:szCs w:val="24"/>
          <w:lang w:eastAsia="zh-CN" w:bidi="hi-IN"/>
        </w:rPr>
      </w:pPr>
    </w:p>
    <w:p w14:paraId="14961063" w14:textId="3B4FFF72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8F1FA3">
        <w:rPr>
          <w:i/>
          <w:kern w:val="3"/>
          <w:lang w:eastAsia="zh-CN" w:bidi="hi-IN"/>
        </w:rPr>
        <w:t xml:space="preserve"> </w:t>
      </w:r>
      <w:r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ab/>
      </w:r>
    </w:p>
    <w:p w14:paraId="5BFF5911" w14:textId="043FB4F4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Io sottoscritto</w:t>
      </w:r>
      <w:r w:rsidR="00425C03" w:rsidRPr="00471DCA">
        <w:rPr>
          <w:kern w:val="3"/>
          <w:lang w:eastAsia="zh-CN" w:bidi="hi-IN"/>
        </w:rPr>
        <w:t>/a</w:t>
      </w:r>
      <w:r w:rsidRPr="00471DCA">
        <w:rPr>
          <w:kern w:val="3"/>
          <w:lang w:eastAsia="zh-CN" w:bidi="hi-IN"/>
        </w:rPr>
        <w:t>, ____________________ legale rappresentante di</w:t>
      </w:r>
    </w:p>
    <w:p w14:paraId="203F7017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7E0D3E21" w14:textId="77777777" w:rsidR="00B3122D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Scuola di musica iscritta all’elenco regionale delle Scuole di musica – art</w:t>
      </w:r>
      <w:r w:rsidR="00DA358E" w:rsidRPr="00471DCA">
        <w:rPr>
          <w:kern w:val="3"/>
          <w:lang w:eastAsia="zh-CN" w:bidi="hi-IN"/>
        </w:rPr>
        <w:t>icolo</w:t>
      </w:r>
      <w:r w:rsidRPr="00471DCA">
        <w:rPr>
          <w:kern w:val="3"/>
          <w:lang w:eastAsia="zh-CN" w:bidi="hi-IN"/>
        </w:rPr>
        <w:t xml:space="preserve"> 4 della legge regionale n. 2/2018: </w:t>
      </w:r>
    </w:p>
    <w:p w14:paraId="1863A792" w14:textId="77777777" w:rsidR="00B3122D" w:rsidRDefault="00B3122D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3CBBD382" w14:textId="5D156229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____________________________________________________</w:t>
      </w:r>
      <w:r w:rsidR="00B3122D">
        <w:rPr>
          <w:kern w:val="3"/>
          <w:lang w:eastAsia="zh-CN" w:bidi="hi-IN"/>
        </w:rPr>
        <w:t>___________________________________</w:t>
      </w:r>
      <w:r w:rsidRPr="00471DCA">
        <w:rPr>
          <w:kern w:val="3"/>
          <w:lang w:eastAsia="zh-CN" w:bidi="hi-IN"/>
        </w:rPr>
        <w:t>;</w:t>
      </w:r>
    </w:p>
    <w:p w14:paraId="0CAE0210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A91DF81" w14:textId="42C26B1B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 xml:space="preserve">con sede nel Comune di ______________ Prov. _____, </w:t>
      </w:r>
      <w:r w:rsidR="00CF7A0D" w:rsidRPr="00471DCA">
        <w:rPr>
          <w:kern w:val="3"/>
          <w:lang w:eastAsia="zh-CN" w:bidi="hi-IN"/>
        </w:rPr>
        <w:t>V</w:t>
      </w:r>
      <w:r w:rsidRPr="00471DCA">
        <w:rPr>
          <w:kern w:val="3"/>
          <w:lang w:eastAsia="zh-CN" w:bidi="hi-IN"/>
        </w:rPr>
        <w:t>ia ____________________</w:t>
      </w:r>
    </w:p>
    <w:p w14:paraId="19381A7A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85C8028" w14:textId="1156480D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consapevole di quanto previsto dal D.P.R. 445/2000 in particolare all’art</w:t>
      </w:r>
      <w:r w:rsidR="00CF7A0D" w:rsidRPr="00471DCA">
        <w:rPr>
          <w:kern w:val="3"/>
          <w:lang w:eastAsia="zh-CN" w:bidi="hi-IN"/>
        </w:rPr>
        <w:t>icolo</w:t>
      </w:r>
      <w:r w:rsidRPr="00471DCA">
        <w:rPr>
          <w:kern w:val="3"/>
          <w:lang w:eastAsia="zh-CN" w:bidi="hi-IN"/>
        </w:rPr>
        <w:t xml:space="preserve"> 75 (Decadenza dai benefici) e all'art</w:t>
      </w:r>
      <w:r w:rsidR="00CF7A0D" w:rsidRPr="00471DCA">
        <w:rPr>
          <w:kern w:val="3"/>
          <w:lang w:eastAsia="zh-CN" w:bidi="hi-IN"/>
        </w:rPr>
        <w:t>icolo</w:t>
      </w:r>
      <w:r w:rsidRPr="00471DCA">
        <w:rPr>
          <w:kern w:val="3"/>
          <w:lang w:eastAsia="zh-CN" w:bidi="hi-IN"/>
        </w:rPr>
        <w:t xml:space="preserve"> 76 che stabilisce che “chiunque rilasci dichiarazioni mendaci, forma atti falsi o ne fa uso nei casi previsti dal presente testo unico, è punito ai sensi del </w:t>
      </w:r>
      <w:r w:rsidR="005F53E2" w:rsidRPr="00471DCA">
        <w:rPr>
          <w:kern w:val="3"/>
          <w:lang w:eastAsia="zh-CN" w:bidi="hi-IN"/>
        </w:rPr>
        <w:t>Codice penale</w:t>
      </w:r>
      <w:r w:rsidRPr="00471DCA">
        <w:rPr>
          <w:kern w:val="3"/>
          <w:lang w:eastAsia="zh-CN" w:bidi="hi-IN"/>
        </w:rPr>
        <w:t xml:space="preserve"> e delle leggi speciali in materia”,</w:t>
      </w:r>
    </w:p>
    <w:p w14:paraId="2FAD3D19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240DB543" w14:textId="699D1EFB" w:rsidR="0046524E" w:rsidRPr="00471DCA" w:rsidRDefault="00CF7A0D" w:rsidP="00C85BBE">
      <w:pPr>
        <w:widowControl w:val="0"/>
        <w:autoSpaceDN w:val="0"/>
        <w:spacing w:after="0"/>
        <w:jc w:val="center"/>
        <w:textAlignment w:val="baseline"/>
        <w:rPr>
          <w:b/>
          <w:bCs/>
          <w:kern w:val="3"/>
          <w:lang w:eastAsia="zh-CN" w:bidi="hi-IN"/>
        </w:rPr>
      </w:pPr>
      <w:r w:rsidRPr="00471DCA">
        <w:rPr>
          <w:b/>
          <w:bCs/>
          <w:kern w:val="3"/>
          <w:lang w:eastAsia="zh-CN" w:bidi="hi-IN"/>
        </w:rPr>
        <w:t>DICHIARO</w:t>
      </w:r>
    </w:p>
    <w:p w14:paraId="3CEF8243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BE76703" w14:textId="0A9EC40C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 xml:space="preserve">che in data </w:t>
      </w:r>
      <w:r w:rsidR="00B3122D">
        <w:rPr>
          <w:kern w:val="3"/>
          <w:lang w:eastAsia="zh-CN" w:bidi="hi-IN"/>
        </w:rPr>
        <w:t>31</w:t>
      </w:r>
      <w:r w:rsidRPr="00471DCA">
        <w:rPr>
          <w:kern w:val="3"/>
          <w:lang w:eastAsia="zh-CN" w:bidi="hi-IN"/>
        </w:rPr>
        <w:t>/</w:t>
      </w:r>
      <w:r w:rsidR="00B3122D">
        <w:rPr>
          <w:kern w:val="3"/>
          <w:lang w:eastAsia="zh-CN" w:bidi="hi-IN"/>
        </w:rPr>
        <w:t>12</w:t>
      </w:r>
      <w:r w:rsidRPr="00471DCA">
        <w:rPr>
          <w:kern w:val="3"/>
          <w:lang w:eastAsia="zh-CN" w:bidi="hi-IN"/>
        </w:rPr>
        <w:t>/</w:t>
      </w:r>
      <w:r w:rsidR="00B3122D">
        <w:rPr>
          <w:kern w:val="3"/>
          <w:lang w:eastAsia="zh-CN" w:bidi="hi-IN"/>
        </w:rPr>
        <w:t xml:space="preserve">2024 </w:t>
      </w:r>
      <w:r w:rsidRPr="00471DCA">
        <w:rPr>
          <w:kern w:val="3"/>
          <w:lang w:eastAsia="zh-CN" w:bidi="hi-IN"/>
        </w:rPr>
        <w:t>sono stati conclusi i corsi di alfabetizzazione musicale</w:t>
      </w:r>
      <w:r w:rsidR="00572900">
        <w:rPr>
          <w:kern w:val="3"/>
          <w:lang w:eastAsia="zh-CN" w:bidi="hi-IN"/>
        </w:rPr>
        <w:t xml:space="preserve">, </w:t>
      </w:r>
      <w:r w:rsidR="00AD1D91">
        <w:rPr>
          <w:kern w:val="3"/>
          <w:lang w:eastAsia="zh-CN" w:bidi="hi-IN"/>
        </w:rPr>
        <w:t>aventi</w:t>
      </w:r>
      <w:r w:rsidRPr="00471DCA">
        <w:rPr>
          <w:kern w:val="3"/>
          <w:lang w:eastAsia="zh-CN" w:bidi="hi-IN"/>
        </w:rPr>
        <w:t xml:space="preserve"> </w:t>
      </w:r>
      <w:r w:rsidR="00572900">
        <w:rPr>
          <w:kern w:val="3"/>
          <w:lang w:eastAsia="zh-CN" w:bidi="hi-IN"/>
        </w:rPr>
        <w:t>le</w:t>
      </w:r>
      <w:r w:rsidRPr="00471DCA">
        <w:rPr>
          <w:kern w:val="3"/>
          <w:lang w:eastAsia="zh-CN" w:bidi="hi-IN"/>
        </w:rPr>
        <w:t xml:space="preserve"> caratteristiche</w:t>
      </w:r>
      <w:r w:rsidR="003B0006">
        <w:rPr>
          <w:kern w:val="3"/>
          <w:lang w:eastAsia="zh-CN" w:bidi="hi-IN"/>
        </w:rPr>
        <w:t xml:space="preserve"> </w:t>
      </w:r>
      <w:r w:rsidR="00A03206">
        <w:rPr>
          <w:kern w:val="3"/>
          <w:lang w:eastAsia="zh-CN" w:bidi="hi-IN"/>
        </w:rPr>
        <w:t xml:space="preserve">e </w:t>
      </w:r>
      <w:r w:rsidR="00572900">
        <w:rPr>
          <w:kern w:val="3"/>
          <w:lang w:eastAsia="zh-CN" w:bidi="hi-IN"/>
        </w:rPr>
        <w:t xml:space="preserve">i </w:t>
      </w:r>
      <w:r w:rsidR="00A03206">
        <w:rPr>
          <w:kern w:val="3"/>
          <w:lang w:eastAsia="zh-CN" w:bidi="hi-IN"/>
        </w:rPr>
        <w:t>requisiti previsti al paragrafo 3 dell’Invito</w:t>
      </w:r>
      <w:r w:rsidR="00572900">
        <w:rPr>
          <w:kern w:val="3"/>
          <w:lang w:eastAsia="zh-CN" w:bidi="hi-IN"/>
        </w:rPr>
        <w:t>:</w:t>
      </w:r>
    </w:p>
    <w:p w14:paraId="4767A14E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tbl>
      <w:tblPr>
        <w:tblW w:w="935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0"/>
        <w:gridCol w:w="849"/>
        <w:gridCol w:w="610"/>
        <w:gridCol w:w="611"/>
        <w:gridCol w:w="610"/>
        <w:gridCol w:w="611"/>
        <w:gridCol w:w="610"/>
        <w:gridCol w:w="611"/>
        <w:gridCol w:w="684"/>
      </w:tblGrid>
      <w:tr w:rsidR="0046524E" w:rsidRPr="00471DCA" w14:paraId="59DF4F8D" w14:textId="77777777" w:rsidTr="00BE437F">
        <w:trPr>
          <w:cantSplit/>
        </w:trPr>
        <w:tc>
          <w:tcPr>
            <w:tcW w:w="4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B65E61" w14:textId="131667A2" w:rsidR="00F0763F" w:rsidRPr="00471DCA" w:rsidRDefault="00F0763F" w:rsidP="00C85BBE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(</w:t>
            </w:r>
            <w:r w:rsidR="00572900" w:rsidRPr="00471DCA">
              <w:rPr>
                <w:b/>
                <w:bCs/>
                <w:kern w:val="3"/>
                <w:lang w:eastAsia="zh-CN" w:bidi="hi-IN"/>
              </w:rPr>
              <w:t xml:space="preserve">SE </w:t>
            </w:r>
            <w:r w:rsidRPr="00471DCA">
              <w:rPr>
                <w:b/>
                <w:bCs/>
                <w:kern w:val="3"/>
                <w:lang w:eastAsia="zh-CN" w:bidi="hi-IN"/>
              </w:rPr>
              <w:t>SCUOLE</w:t>
            </w:r>
            <w:r w:rsidR="00B10A31">
              <w:rPr>
                <w:b/>
                <w:bCs/>
                <w:kern w:val="3"/>
                <w:lang w:eastAsia="zh-CN" w:bidi="hi-IN"/>
              </w:rPr>
              <w:t xml:space="preserve"> DI MUSICA</w:t>
            </w:r>
            <w:r w:rsidRPr="00471DCA">
              <w:rPr>
                <w:b/>
                <w:bCs/>
                <w:kern w:val="3"/>
                <w:lang w:eastAsia="zh-CN" w:bidi="hi-IN"/>
              </w:rPr>
              <w:t>)</w:t>
            </w:r>
            <w:r w:rsidRPr="00471DCA">
              <w:rPr>
                <w:kern w:val="3"/>
                <w:lang w:eastAsia="zh-CN" w:bidi="hi-IN"/>
              </w:rPr>
              <w:t xml:space="preserve"> </w:t>
            </w:r>
          </w:p>
          <w:p w14:paraId="2B998E87" w14:textId="77777777" w:rsidR="00F0763F" w:rsidRPr="00471DCA" w:rsidRDefault="00F0763F" w:rsidP="00C85BBE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</w:p>
          <w:p w14:paraId="528BA1F4" w14:textId="4BCE7441" w:rsidR="002C5AB6" w:rsidRPr="00471DCA" w:rsidRDefault="0046524E" w:rsidP="00C85BBE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Tipologia </w:t>
            </w:r>
          </w:p>
          <w:p w14:paraId="6DA3F52E" w14:textId="0E27E0CD" w:rsidR="0046524E" w:rsidRPr="00471DCA" w:rsidRDefault="0046524E" w:rsidP="00C85BBE">
            <w:pPr>
              <w:autoSpaceDN w:val="0"/>
              <w:textAlignment w:val="baseline"/>
              <w:rPr>
                <w:i/>
                <w:kern w:val="3"/>
                <w:lang w:eastAsia="zh-CN" w:bidi="hi-IN"/>
              </w:rPr>
            </w:pPr>
            <w:r w:rsidRPr="00471DCA">
              <w:rPr>
                <w:i/>
                <w:kern w:val="3"/>
                <w:lang w:eastAsia="zh-CN" w:bidi="hi-IN"/>
              </w:rPr>
              <w:t xml:space="preserve">* </w:t>
            </w:r>
            <w:r w:rsidRPr="00471DCA">
              <w:rPr>
                <w:i/>
                <w:kern w:val="3"/>
                <w:sz w:val="20"/>
                <w:szCs w:val="20"/>
                <w:lang w:eastAsia="zh-CN" w:bidi="hi-IN"/>
              </w:rPr>
              <w:t>indicare i dati all’interno della casella di riferimento</w:t>
            </w:r>
            <w:r w:rsidR="00C51F15">
              <w:rPr>
                <w:i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01DE0C" w14:textId="77777777" w:rsidR="0046524E" w:rsidRPr="00471DCA" w:rsidRDefault="0046524E" w:rsidP="00C85BBE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B04168" w14:textId="09636062" w:rsidR="0046524E" w:rsidRPr="00471DCA" w:rsidRDefault="0046524E" w:rsidP="00E77EB4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A</w:t>
            </w:r>
            <w:r w:rsidR="002B6299" w:rsidRPr="00471DCA">
              <w:rPr>
                <w:kern w:val="3"/>
                <w:lang w:eastAsia="zh-CN" w:bidi="hi-IN"/>
              </w:rPr>
              <w:t xml:space="preserve">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CA24D3" w14:textId="77777777" w:rsidR="0046524E" w:rsidRPr="00471DCA" w:rsidRDefault="0046524E" w:rsidP="00C85BBE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F377AA" w14:textId="14CA27F1" w:rsidR="0046524E" w:rsidRPr="00471DCA" w:rsidRDefault="0046524E" w:rsidP="00E77EB4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B</w:t>
            </w:r>
            <w:r w:rsidR="002B6299" w:rsidRPr="00471DCA">
              <w:rPr>
                <w:kern w:val="3"/>
                <w:lang w:eastAsia="zh-CN" w:bidi="hi-IN"/>
              </w:rPr>
              <w:t xml:space="preserve">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427365" w14:textId="77777777" w:rsidR="0046524E" w:rsidRPr="00471DCA" w:rsidRDefault="0046524E" w:rsidP="00C85BBE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51E434" w14:textId="0A09028D" w:rsidR="0046524E" w:rsidRPr="00471DCA" w:rsidRDefault="0046524E" w:rsidP="00E77EB4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C</w:t>
            </w:r>
            <w:r w:rsidR="002B6299" w:rsidRPr="00471DCA">
              <w:rPr>
                <w:kern w:val="3"/>
                <w:lang w:eastAsia="zh-CN" w:bidi="hi-IN"/>
              </w:rPr>
              <w:t xml:space="preserve">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AC51C5" w14:textId="77777777" w:rsidR="0046524E" w:rsidRPr="00471DCA" w:rsidRDefault="0046524E" w:rsidP="00C85BBE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C9B2DB" w14:textId="3C08EEFA" w:rsidR="0046524E" w:rsidRPr="00471DCA" w:rsidRDefault="0046524E" w:rsidP="00E77EB4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D</w:t>
            </w:r>
            <w:r w:rsidR="002B6299" w:rsidRPr="00471DCA">
              <w:rPr>
                <w:kern w:val="3"/>
                <w:lang w:eastAsia="zh-CN" w:bidi="hi-IN"/>
              </w:rPr>
              <w:t xml:space="preserve"> </w:t>
            </w:r>
          </w:p>
        </w:tc>
      </w:tr>
    </w:tbl>
    <w:p w14:paraId="66FBC5D0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3E0A47C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n. docenti ____________________________________</w:t>
      </w:r>
    </w:p>
    <w:p w14:paraId="3C1326C7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45C37231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n. allievi frequentanti ___________________________</w:t>
      </w:r>
    </w:p>
    <w:p w14:paraId="760089BB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DB0B32A" w14:textId="3E1670FE" w:rsidR="0046524E" w:rsidRDefault="00A56AC4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lang w:eastAsia="zh-CN" w:bidi="hi-IN"/>
        </w:rPr>
        <w:t>d</w:t>
      </w:r>
      <w:r w:rsidR="0046524E" w:rsidRPr="00471DCA">
        <w:rPr>
          <w:kern w:val="3"/>
          <w:lang w:eastAsia="zh-CN" w:bidi="hi-IN"/>
        </w:rPr>
        <w:t xml:space="preserve">ata inizio corso ______________ </w:t>
      </w:r>
      <w:r>
        <w:rPr>
          <w:kern w:val="3"/>
          <w:lang w:eastAsia="zh-CN" w:bidi="hi-IN"/>
        </w:rPr>
        <w:t>d</w:t>
      </w:r>
      <w:r w:rsidR="0046524E" w:rsidRPr="00471DCA">
        <w:rPr>
          <w:kern w:val="3"/>
          <w:lang w:eastAsia="zh-CN" w:bidi="hi-IN"/>
        </w:rPr>
        <w:t>ata di fine corso______________</w:t>
      </w:r>
    </w:p>
    <w:p w14:paraId="38B9884D" w14:textId="77777777" w:rsidR="00B24724" w:rsidRPr="00471DCA" w:rsidRDefault="00B24724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661399C" w14:textId="58442267" w:rsidR="005D0519" w:rsidRPr="00B24724" w:rsidRDefault="005D0519" w:rsidP="00B24724">
      <w:pPr>
        <w:pStyle w:val="Paragrafoelenco"/>
        <w:widowControl w:val="0"/>
        <w:numPr>
          <w:ilvl w:val="0"/>
          <w:numId w:val="8"/>
        </w:numPr>
        <w:autoSpaceDN w:val="0"/>
        <w:spacing w:after="0"/>
        <w:textAlignment w:val="baseline"/>
        <w:rPr>
          <w:kern w:val="3"/>
          <w:lang w:eastAsia="zh-CN" w:bidi="hi-IN"/>
        </w:rPr>
      </w:pPr>
      <w:r w:rsidRPr="00B24724">
        <w:rPr>
          <w:kern w:val="3"/>
          <w:lang w:eastAsia="zh-CN" w:bidi="hi-IN"/>
        </w:rPr>
        <w:t>che tali corsi abbiano una durata non inferiore a otto mesi all’anno solare</w:t>
      </w:r>
      <w:r w:rsidR="008A1AE8">
        <w:rPr>
          <w:kern w:val="3"/>
          <w:lang w:eastAsia="zh-CN" w:bidi="hi-IN"/>
        </w:rPr>
        <w:t xml:space="preserve"> (indicare i mesi __)</w:t>
      </w:r>
    </w:p>
    <w:p w14:paraId="4ED5F8D8" w14:textId="29EF5FF9" w:rsidR="0046524E" w:rsidRPr="00F76B84" w:rsidRDefault="00B24724" w:rsidP="00F76B84">
      <w:pPr>
        <w:pStyle w:val="Paragrafoelenco"/>
        <w:widowControl w:val="0"/>
        <w:numPr>
          <w:ilvl w:val="0"/>
          <w:numId w:val="8"/>
        </w:numPr>
        <w:autoSpaceDN w:val="0"/>
        <w:spacing w:after="0"/>
        <w:textAlignment w:val="baseline"/>
        <w:rPr>
          <w:kern w:val="3"/>
          <w:lang w:eastAsia="zh-CN" w:bidi="hi-IN"/>
        </w:rPr>
      </w:pPr>
      <w:r w:rsidRPr="00F667E6">
        <w:rPr>
          <w:kern w:val="3"/>
          <w:lang w:eastAsia="zh-CN" w:bidi="hi-IN"/>
        </w:rPr>
        <w:t>che l</w:t>
      </w:r>
      <w:r w:rsidR="005D0519" w:rsidRPr="00F667E6">
        <w:rPr>
          <w:kern w:val="3"/>
          <w:lang w:eastAsia="zh-CN" w:bidi="hi-IN"/>
        </w:rPr>
        <w:t>’insegnamento musicale comprend</w:t>
      </w:r>
      <w:r w:rsidR="00A10472">
        <w:rPr>
          <w:kern w:val="3"/>
          <w:lang w:eastAsia="zh-CN" w:bidi="hi-IN"/>
        </w:rPr>
        <w:t>e</w:t>
      </w:r>
      <w:r w:rsidR="005D0519" w:rsidRPr="00F667E6">
        <w:rPr>
          <w:kern w:val="3"/>
          <w:lang w:eastAsia="zh-CN" w:bidi="hi-IN"/>
        </w:rPr>
        <w:t xml:space="preserve"> complessivamente lo studio di almeno </w:t>
      </w:r>
      <w:proofErr w:type="gramStart"/>
      <w:r w:rsidR="005D0519" w:rsidRPr="00F667E6">
        <w:rPr>
          <w:kern w:val="3"/>
          <w:lang w:eastAsia="zh-CN" w:bidi="hi-IN"/>
        </w:rPr>
        <w:t>8</w:t>
      </w:r>
      <w:proofErr w:type="gramEnd"/>
      <w:r w:rsidR="005D0519" w:rsidRPr="00F667E6">
        <w:rPr>
          <w:kern w:val="3"/>
          <w:lang w:eastAsia="zh-CN" w:bidi="hi-IN"/>
        </w:rPr>
        <w:t xml:space="preserve"> strumenti</w:t>
      </w:r>
      <w:r w:rsidR="008A1AE8" w:rsidRPr="00F667E6">
        <w:rPr>
          <w:kern w:val="3"/>
          <w:lang w:eastAsia="zh-CN" w:bidi="hi-IN"/>
        </w:rPr>
        <w:t xml:space="preserve"> (indicare gli strument</w:t>
      </w:r>
      <w:r w:rsidR="004F72C1">
        <w:rPr>
          <w:kern w:val="3"/>
          <w:lang w:eastAsia="zh-CN" w:bidi="hi-IN"/>
        </w:rPr>
        <w:t>i __________</w:t>
      </w:r>
      <w:r w:rsidR="00F76B84" w:rsidRPr="00F76B84">
        <w:rPr>
          <w:kern w:val="3"/>
          <w:lang w:eastAsia="zh-CN" w:bidi="hi-IN"/>
        </w:rPr>
        <w:t>__________________________________________________________</w:t>
      </w:r>
      <w:r w:rsidR="008A1AE8" w:rsidRPr="00F76B84">
        <w:rPr>
          <w:kern w:val="3"/>
          <w:lang w:eastAsia="zh-CN" w:bidi="hi-IN"/>
        </w:rPr>
        <w:t>_)</w:t>
      </w:r>
    </w:p>
    <w:p w14:paraId="51DAE215" w14:textId="780CB788" w:rsidR="00FA3579" w:rsidRPr="00FA3579" w:rsidRDefault="00FA3579" w:rsidP="00FA3579">
      <w:pPr>
        <w:pStyle w:val="Paragrafoelenco"/>
        <w:widowControl w:val="0"/>
        <w:autoSpaceDN w:val="0"/>
        <w:spacing w:after="0"/>
        <w:textAlignment w:val="baseline"/>
        <w:rPr>
          <w:kern w:val="3"/>
          <w:highlight w:val="yellow"/>
          <w:lang w:eastAsia="zh-CN" w:bidi="hi-IN"/>
        </w:rPr>
      </w:pPr>
    </w:p>
    <w:p w14:paraId="5E2D24FC" w14:textId="77777777" w:rsidR="003E4FC3" w:rsidRDefault="003E4FC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bookmarkStart w:id="0" w:name="_Hlk523751837"/>
    </w:p>
    <w:p w14:paraId="465294A4" w14:textId="77777777" w:rsidR="004F72C1" w:rsidRDefault="004F72C1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31BFD4F4" w14:textId="77777777" w:rsidR="004F72C1" w:rsidRDefault="004F72C1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2C85DB24" w14:textId="77777777" w:rsidR="004F72C1" w:rsidRDefault="004F72C1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5295E480" w14:textId="77777777" w:rsidR="004F72C1" w:rsidRDefault="004F72C1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541BE556" w14:textId="77777777" w:rsidR="004F72C1" w:rsidRDefault="004F72C1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A8E3979" w14:textId="6A0F5089" w:rsidR="0046524E" w:rsidRPr="00471DCA" w:rsidRDefault="00342D7F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lang w:eastAsia="zh-CN" w:bidi="hi-IN"/>
        </w:rPr>
        <w:lastRenderedPageBreak/>
        <w:t>D</w:t>
      </w:r>
      <w:r w:rsidR="0046524E" w:rsidRPr="00471DCA">
        <w:rPr>
          <w:kern w:val="3"/>
          <w:lang w:eastAsia="zh-CN" w:bidi="hi-IN"/>
        </w:rPr>
        <w:t>ichiaro altresì che, per il personale docente sono stati sostenuti nel periodo ________ 202</w:t>
      </w:r>
      <w:r w:rsidR="003E4FC3">
        <w:rPr>
          <w:kern w:val="3"/>
          <w:lang w:eastAsia="zh-CN" w:bidi="hi-IN"/>
        </w:rPr>
        <w:t>4</w:t>
      </w:r>
      <w:r w:rsidR="00B10A31">
        <w:rPr>
          <w:kern w:val="3"/>
          <w:lang w:eastAsia="zh-CN" w:bidi="hi-IN"/>
        </w:rPr>
        <w:t xml:space="preserve"> </w:t>
      </w:r>
      <w:r w:rsidR="0046524E" w:rsidRPr="00471DCA">
        <w:rPr>
          <w:kern w:val="3"/>
          <w:lang w:eastAsia="zh-CN" w:bidi="hi-IN"/>
        </w:rPr>
        <w:t>a   ___________ 202</w:t>
      </w:r>
      <w:r w:rsidR="003E4FC3">
        <w:rPr>
          <w:kern w:val="3"/>
          <w:lang w:eastAsia="zh-CN" w:bidi="hi-IN"/>
        </w:rPr>
        <w:t xml:space="preserve">4 </w:t>
      </w:r>
      <w:r w:rsidR="0046524E" w:rsidRPr="00471DCA">
        <w:rPr>
          <w:i/>
          <w:kern w:val="3"/>
          <w:lang w:eastAsia="zh-CN" w:bidi="hi-IN"/>
        </w:rPr>
        <w:t>(indicare mese)</w:t>
      </w:r>
      <w:r w:rsidR="0046524E" w:rsidRPr="00471DCA">
        <w:rPr>
          <w:kern w:val="3"/>
          <w:lang w:eastAsia="zh-CN" w:bidi="hi-IN"/>
        </w:rPr>
        <w:t xml:space="preserve"> i seguenti costi</w:t>
      </w:r>
      <w:r w:rsidR="003E4FC3">
        <w:rPr>
          <w:kern w:val="3"/>
          <w:lang w:eastAsia="zh-CN" w:bidi="hi-IN"/>
        </w:rPr>
        <w:t>:</w:t>
      </w:r>
    </w:p>
    <w:p w14:paraId="5D3FA94D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2"/>
        <w:gridCol w:w="1562"/>
        <w:gridCol w:w="1842"/>
        <w:gridCol w:w="1701"/>
      </w:tblGrid>
      <w:tr w:rsidR="00A11315" w:rsidRPr="00471DCA" w14:paraId="21CDA5E6" w14:textId="77777777" w:rsidTr="00276307">
        <w:trPr>
          <w:trHeight w:val="27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DEBE" w14:textId="3CF7306E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Docente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E217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Tipo di documento (Fattura,</w:t>
            </w:r>
          </w:p>
          <w:p w14:paraId="4EAC2F46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busta paga,</w:t>
            </w:r>
          </w:p>
          <w:p w14:paraId="3E9E5CA2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ricevuta/notula, ecc.)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8DBD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Data del documento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722A" w14:textId="71173AAD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 xml:space="preserve">Descrizione </w:t>
            </w:r>
            <w:r w:rsidR="00276307">
              <w:rPr>
                <w:b/>
                <w:sz w:val="24"/>
                <w:szCs w:val="24"/>
                <w:lang w:eastAsia="en-US"/>
              </w:rPr>
              <w:t>a</w:t>
            </w:r>
            <w:r w:rsidRPr="00471DCA">
              <w:rPr>
                <w:b/>
                <w:sz w:val="24"/>
                <w:szCs w:val="24"/>
                <w:lang w:eastAsia="en-US"/>
              </w:rPr>
              <w:t>ttività di docenza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7B51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Importo di spesa</w:t>
            </w:r>
          </w:p>
        </w:tc>
      </w:tr>
      <w:tr w:rsidR="00A11315" w:rsidRPr="00471DCA" w14:paraId="5496B7A6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95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D98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17B2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BE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08C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8FBC8A6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30B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05BE" w14:textId="77777777" w:rsidR="00A11315" w:rsidRPr="00471DCA" w:rsidRDefault="00A11315" w:rsidP="00276307">
            <w:pPr>
              <w:pStyle w:val="Paragrafoelenco"/>
              <w:spacing w:after="0" w:line="276" w:lineRule="auto"/>
              <w:ind w:left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3060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B15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F23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5F7189CB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69A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6A2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49F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62A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52A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BDA5E21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0D9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E8F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264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28A4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F3E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18D3B9D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F71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5AA2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4A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30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CC7A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63AAE4FF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C0F7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8FC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D381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2A0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0DBA2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4BF2CEDF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F663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Totale complessivo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0617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56D4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89DEE2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82BBC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4F159976" w14:textId="77777777" w:rsidR="00237AFE" w:rsidRPr="00471DCA" w:rsidRDefault="00237AFE" w:rsidP="00C85BBE">
      <w:pPr>
        <w:jc w:val="both"/>
      </w:pPr>
    </w:p>
    <w:p w14:paraId="65CA6A4D" w14:textId="4B50BAF7" w:rsidR="0046524E" w:rsidRPr="00471DCA" w:rsidRDefault="00B10A31" w:rsidP="00C85BBE">
      <w:pPr>
        <w:jc w:val="both"/>
        <w:rPr>
          <w:bCs/>
          <w:kern w:val="3"/>
          <w:lang w:eastAsia="zh-CN" w:bidi="hi-IN"/>
        </w:rPr>
      </w:pPr>
      <w:r>
        <w:t>D</w:t>
      </w:r>
      <w:r w:rsidR="0046524E" w:rsidRPr="00471DCA">
        <w:t>ichiar</w:t>
      </w:r>
      <w:r>
        <w:t>o,</w:t>
      </w:r>
      <w:r w:rsidR="0046524E" w:rsidRPr="00471DCA">
        <w:t xml:space="preserve"> inoltre</w:t>
      </w:r>
      <w:r>
        <w:t>,</w:t>
      </w:r>
      <w:r w:rsidR="0046524E" w:rsidRPr="00471DCA">
        <w:t xml:space="preserve"> che la documentazione originale sopra elencata è conservata presso la sede legale di __________.</w:t>
      </w:r>
    </w:p>
    <w:p w14:paraId="215CFEFD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7AF02C9" w14:textId="3CBFC1CB" w:rsidR="0046524E" w:rsidRPr="00471DCA" w:rsidRDefault="001C1886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D</w:t>
      </w:r>
      <w:r w:rsidR="0046524E" w:rsidRPr="00471DCA">
        <w:rPr>
          <w:kern w:val="3"/>
          <w:lang w:eastAsia="zh-CN" w:bidi="hi-IN"/>
        </w:rPr>
        <w:t>ata</w:t>
      </w:r>
      <w:bookmarkEnd w:id="0"/>
      <w:r w:rsidRPr="00471DCA">
        <w:rPr>
          <w:kern w:val="3"/>
          <w:lang w:eastAsia="zh-CN" w:bidi="hi-IN"/>
        </w:rPr>
        <w:t>_____</w:t>
      </w:r>
      <w:r w:rsidR="003A1FE2">
        <w:rPr>
          <w:kern w:val="3"/>
          <w:lang w:eastAsia="zh-CN" w:bidi="hi-IN"/>
        </w:rPr>
        <w:t>_________</w:t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 xml:space="preserve">Firma del </w:t>
      </w:r>
      <w:r w:rsidR="00445158" w:rsidRPr="00471DCA">
        <w:rPr>
          <w:kern w:val="3"/>
          <w:lang w:eastAsia="zh-CN" w:bidi="hi-IN"/>
        </w:rPr>
        <w:t>legale r</w:t>
      </w:r>
      <w:r w:rsidR="0046524E" w:rsidRPr="00471DCA">
        <w:rPr>
          <w:kern w:val="3"/>
          <w:lang w:eastAsia="zh-CN" w:bidi="hi-IN"/>
        </w:rPr>
        <w:t>appresentante</w:t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</w:p>
    <w:p w14:paraId="600A8873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F217CCC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AFE9BF9" w14:textId="02B94723" w:rsidR="0046524E" w:rsidRPr="00471DCA" w:rsidRDefault="0046524E" w:rsidP="00C85BBE">
      <w:pPr>
        <w:jc w:val="both"/>
      </w:pPr>
    </w:p>
    <w:p w14:paraId="6040A67A" w14:textId="77777777" w:rsidR="00EE4E61" w:rsidRPr="00471DCA" w:rsidRDefault="00EE4E61" w:rsidP="00C85BBE">
      <w:pPr>
        <w:jc w:val="both"/>
      </w:pPr>
    </w:p>
    <w:p w14:paraId="595FDBED" w14:textId="77777777" w:rsidR="003513F1" w:rsidRDefault="003513F1" w:rsidP="0012121C">
      <w:pPr>
        <w:widowControl w:val="0"/>
        <w:autoSpaceDE w:val="0"/>
        <w:autoSpaceDN w:val="0"/>
        <w:spacing w:after="0"/>
        <w:jc w:val="both"/>
        <w:textAlignment w:val="baseline"/>
      </w:pPr>
    </w:p>
    <w:p w14:paraId="4E76DE06" w14:textId="77777777" w:rsidR="0012121C" w:rsidRPr="00471DCA" w:rsidRDefault="0012121C" w:rsidP="0012121C">
      <w:pPr>
        <w:widowControl w:val="0"/>
        <w:autoSpaceDE w:val="0"/>
        <w:autoSpaceDN w:val="0"/>
        <w:spacing w:after="0"/>
        <w:jc w:val="both"/>
        <w:textAlignment w:val="baseline"/>
        <w:rPr>
          <w:b/>
          <w:kern w:val="3"/>
          <w:highlight w:val="red"/>
          <w:lang w:eastAsia="zh-CN" w:bidi="hi-IN"/>
        </w:rPr>
      </w:pPr>
    </w:p>
    <w:p w14:paraId="0196DDBB" w14:textId="77777777" w:rsidR="009C46C3" w:rsidRDefault="009C46C3" w:rsidP="00C940F3">
      <w:pPr>
        <w:widowControl w:val="0"/>
        <w:autoSpaceDE w:val="0"/>
        <w:autoSpaceDN w:val="0"/>
        <w:spacing w:after="0"/>
        <w:ind w:left="7090" w:firstLine="709"/>
        <w:jc w:val="right"/>
        <w:textAlignment w:val="baseline"/>
        <w:rPr>
          <w:b/>
          <w:kern w:val="3"/>
          <w:lang w:eastAsia="zh-CN" w:bidi="hi-IN"/>
        </w:rPr>
      </w:pPr>
    </w:p>
    <w:p w14:paraId="088CE13A" w14:textId="77777777" w:rsidR="009C46C3" w:rsidRDefault="009C46C3" w:rsidP="00C940F3">
      <w:pPr>
        <w:widowControl w:val="0"/>
        <w:autoSpaceDE w:val="0"/>
        <w:autoSpaceDN w:val="0"/>
        <w:spacing w:after="0"/>
        <w:ind w:left="7090" w:firstLine="709"/>
        <w:jc w:val="right"/>
        <w:textAlignment w:val="baseline"/>
        <w:rPr>
          <w:b/>
          <w:kern w:val="3"/>
          <w:lang w:eastAsia="zh-CN" w:bidi="hi-IN"/>
        </w:rPr>
      </w:pPr>
    </w:p>
    <w:p w14:paraId="1160D0D7" w14:textId="77777777" w:rsidR="00AA67EB" w:rsidRPr="00471DCA" w:rsidRDefault="00AA67EB" w:rsidP="003A1FE2">
      <w:pPr>
        <w:widowControl w:val="0"/>
        <w:autoSpaceDN w:val="0"/>
        <w:spacing w:after="0"/>
        <w:textAlignment w:val="baseline"/>
        <w:rPr>
          <w:b/>
          <w:bCs/>
          <w:kern w:val="3"/>
          <w:sz w:val="24"/>
          <w:szCs w:val="24"/>
          <w:lang w:eastAsia="zh-CN" w:bidi="hi-IN"/>
        </w:rPr>
      </w:pPr>
    </w:p>
    <w:sectPr w:rsidR="00AA67EB" w:rsidRPr="00471DCA">
      <w:headerReference w:type="default" r:id="rId12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4ECB" w14:textId="77777777" w:rsidR="00845974" w:rsidRDefault="00845974">
      <w:pPr>
        <w:spacing w:after="0" w:line="240" w:lineRule="auto"/>
      </w:pPr>
      <w:r>
        <w:separator/>
      </w:r>
    </w:p>
  </w:endnote>
  <w:endnote w:type="continuationSeparator" w:id="0">
    <w:p w14:paraId="61478984" w14:textId="77777777" w:rsidR="00845974" w:rsidRDefault="00845974">
      <w:pPr>
        <w:spacing w:after="0" w:line="240" w:lineRule="auto"/>
      </w:pPr>
      <w:r>
        <w:continuationSeparator/>
      </w:r>
    </w:p>
  </w:endnote>
  <w:endnote w:type="continuationNotice" w:id="1">
    <w:p w14:paraId="3B7C8EE5" w14:textId="77777777" w:rsidR="00845974" w:rsidRDefault="00845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Light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809ECEA" w:usb2="00000010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57141" w14:textId="77777777" w:rsidR="00845974" w:rsidRDefault="00845974">
      <w:pPr>
        <w:spacing w:after="0" w:line="240" w:lineRule="auto"/>
      </w:pPr>
      <w:r>
        <w:separator/>
      </w:r>
    </w:p>
  </w:footnote>
  <w:footnote w:type="continuationSeparator" w:id="0">
    <w:p w14:paraId="6EE12664" w14:textId="77777777" w:rsidR="00845974" w:rsidRDefault="00845974">
      <w:pPr>
        <w:spacing w:after="0" w:line="240" w:lineRule="auto"/>
      </w:pPr>
      <w:r>
        <w:continuationSeparator/>
      </w:r>
    </w:p>
  </w:footnote>
  <w:footnote w:type="continuationNotice" w:id="1">
    <w:p w14:paraId="3CE79C65" w14:textId="77777777" w:rsidR="00845974" w:rsidRDefault="008459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831E6" w14:textId="39E467C9" w:rsidR="00193D60" w:rsidRDefault="00C42DE1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0C2D91" wp14:editId="728F29D9">
          <wp:simplePos x="0" y="0"/>
          <wp:positionH relativeFrom="margin">
            <wp:posOffset>1946313</wp:posOffset>
          </wp:positionH>
          <wp:positionV relativeFrom="margin">
            <wp:posOffset>-551815</wp:posOffset>
          </wp:positionV>
          <wp:extent cx="2571115" cy="376555"/>
          <wp:effectExtent l="0" t="0" r="635" b="4445"/>
          <wp:wrapTopAndBottom/>
          <wp:docPr id="63242948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2"/>
        </w:tabs>
        <w:ind w:left="10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2"/>
        </w:tabs>
        <w:ind w:left="12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2"/>
        </w:tabs>
        <w:ind w:left="1352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632"/>
        </w:tabs>
        <w:ind w:left="1496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632"/>
        </w:tabs>
        <w:ind w:left="1640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632"/>
        </w:tabs>
        <w:ind w:left="17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2"/>
        </w:tabs>
        <w:ind w:left="1928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632"/>
        </w:tabs>
        <w:ind w:left="2072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632"/>
        </w:tabs>
        <w:ind w:left="22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1068" w:hanging="708"/>
      </w:pPr>
      <w:rPr>
        <w:rFonts w:ascii="Arial" w:eastAsia="Calibri-Light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ourier New" w:hAnsi="Courier New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A9B862BA"/>
    <w:name w:val="WW8Num6"/>
    <w:lvl w:ilvl="0">
      <w:start w:val="1"/>
      <w:numFmt w:val="decimal"/>
      <w:lvlText w:val="%1a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CA6C4E98"/>
    <w:name w:val="WW8Num7"/>
    <w:lvl w:ilvl="0">
      <w:start w:val="1"/>
      <w:numFmt w:val="bullet"/>
      <w:lvlText w:val=""/>
      <w:lvlJc w:val="left"/>
      <w:pPr>
        <w:tabs>
          <w:tab w:val="num" w:pos="65"/>
        </w:tabs>
        <w:ind w:left="785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65"/>
        </w:tabs>
        <w:ind w:left="15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5"/>
        </w:tabs>
        <w:ind w:left="22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65"/>
        </w:tabs>
        <w:ind w:left="29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65"/>
        </w:tabs>
        <w:ind w:left="36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5"/>
        </w:tabs>
        <w:ind w:left="43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5"/>
        </w:tabs>
        <w:ind w:left="51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"/>
        </w:tabs>
        <w:ind w:left="58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"/>
        </w:tabs>
        <w:ind w:left="6545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1068" w:hanging="708"/>
      </w:pPr>
      <w:rPr>
        <w:rFonts w:eastAsia="Calibri-Light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2960924"/>
    <w:multiLevelType w:val="hybridMultilevel"/>
    <w:tmpl w:val="1FAAFD26"/>
    <w:lvl w:ilvl="0" w:tplc="576C228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C5D85"/>
    <w:multiLevelType w:val="hybridMultilevel"/>
    <w:tmpl w:val="0198A62C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F2835"/>
    <w:multiLevelType w:val="multilevel"/>
    <w:tmpl w:val="4266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3F6520"/>
    <w:multiLevelType w:val="hybridMultilevel"/>
    <w:tmpl w:val="96826BDC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67AAC"/>
    <w:multiLevelType w:val="hybridMultilevel"/>
    <w:tmpl w:val="E1EA8978"/>
    <w:lvl w:ilvl="0" w:tplc="C4D23A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1FDC"/>
    <w:multiLevelType w:val="hybridMultilevel"/>
    <w:tmpl w:val="64D247DC"/>
    <w:lvl w:ilvl="0" w:tplc="C4D23A0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E9206B"/>
    <w:multiLevelType w:val="hybridMultilevel"/>
    <w:tmpl w:val="F7647E18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07CD7"/>
    <w:multiLevelType w:val="hybridMultilevel"/>
    <w:tmpl w:val="0D967E50"/>
    <w:styleLink w:val="Stile1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DF8"/>
    <w:multiLevelType w:val="hybridMultilevel"/>
    <w:tmpl w:val="3B521A58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320283">
    <w:abstractNumId w:val="0"/>
  </w:num>
  <w:num w:numId="2" w16cid:durableId="1936400302">
    <w:abstractNumId w:val="18"/>
  </w:num>
  <w:num w:numId="3" w16cid:durableId="159122112">
    <w:abstractNumId w:val="17"/>
  </w:num>
  <w:num w:numId="4" w16cid:durableId="515075907">
    <w:abstractNumId w:val="22"/>
  </w:num>
  <w:num w:numId="5" w16cid:durableId="1230650248">
    <w:abstractNumId w:val="24"/>
  </w:num>
  <w:num w:numId="6" w16cid:durableId="1947082041">
    <w:abstractNumId w:val="21"/>
  </w:num>
  <w:num w:numId="7" w16cid:durableId="1873034072">
    <w:abstractNumId w:val="19"/>
  </w:num>
  <w:num w:numId="8" w16cid:durableId="2045514438">
    <w:abstractNumId w:val="23"/>
  </w:num>
  <w:num w:numId="9" w16cid:durableId="2097819593">
    <w:abstractNumId w:val="25"/>
  </w:num>
  <w:num w:numId="10" w16cid:durableId="32193137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40"/>
    <w:rsid w:val="00001D66"/>
    <w:rsid w:val="000025E5"/>
    <w:rsid w:val="0000275A"/>
    <w:rsid w:val="000027B5"/>
    <w:rsid w:val="0000283B"/>
    <w:rsid w:val="000039F4"/>
    <w:rsid w:val="00003A9D"/>
    <w:rsid w:val="0000535F"/>
    <w:rsid w:val="00005C76"/>
    <w:rsid w:val="000073A3"/>
    <w:rsid w:val="00011713"/>
    <w:rsid w:val="00011AE2"/>
    <w:rsid w:val="000122C1"/>
    <w:rsid w:val="0001249A"/>
    <w:rsid w:val="00012CC2"/>
    <w:rsid w:val="000132BD"/>
    <w:rsid w:val="00013611"/>
    <w:rsid w:val="000137D7"/>
    <w:rsid w:val="00013F22"/>
    <w:rsid w:val="0001487A"/>
    <w:rsid w:val="0001491E"/>
    <w:rsid w:val="00015431"/>
    <w:rsid w:val="0001563F"/>
    <w:rsid w:val="0001618D"/>
    <w:rsid w:val="0001652E"/>
    <w:rsid w:val="000169CE"/>
    <w:rsid w:val="00016DA4"/>
    <w:rsid w:val="000179C2"/>
    <w:rsid w:val="000207A8"/>
    <w:rsid w:val="00021C70"/>
    <w:rsid w:val="00022DDE"/>
    <w:rsid w:val="00023202"/>
    <w:rsid w:val="00023308"/>
    <w:rsid w:val="00023A25"/>
    <w:rsid w:val="00023A42"/>
    <w:rsid w:val="0002416E"/>
    <w:rsid w:val="000258D3"/>
    <w:rsid w:val="000269AC"/>
    <w:rsid w:val="00026C31"/>
    <w:rsid w:val="00026F8E"/>
    <w:rsid w:val="0002702D"/>
    <w:rsid w:val="00027E14"/>
    <w:rsid w:val="00027EA9"/>
    <w:rsid w:val="00030D3D"/>
    <w:rsid w:val="0003118F"/>
    <w:rsid w:val="0003163F"/>
    <w:rsid w:val="00031AF8"/>
    <w:rsid w:val="00031DE9"/>
    <w:rsid w:val="00032083"/>
    <w:rsid w:val="000331A5"/>
    <w:rsid w:val="00034107"/>
    <w:rsid w:val="00034D41"/>
    <w:rsid w:val="00034D59"/>
    <w:rsid w:val="00035681"/>
    <w:rsid w:val="000358F4"/>
    <w:rsid w:val="00036532"/>
    <w:rsid w:val="000372B2"/>
    <w:rsid w:val="00037824"/>
    <w:rsid w:val="00037C6D"/>
    <w:rsid w:val="0004018F"/>
    <w:rsid w:val="000402AC"/>
    <w:rsid w:val="00040836"/>
    <w:rsid w:val="0004154A"/>
    <w:rsid w:val="0004183D"/>
    <w:rsid w:val="000423DA"/>
    <w:rsid w:val="00043C5A"/>
    <w:rsid w:val="00043D76"/>
    <w:rsid w:val="000448E7"/>
    <w:rsid w:val="00044CF6"/>
    <w:rsid w:val="000450BA"/>
    <w:rsid w:val="00045190"/>
    <w:rsid w:val="000464AB"/>
    <w:rsid w:val="000469DB"/>
    <w:rsid w:val="000478AB"/>
    <w:rsid w:val="00047FBD"/>
    <w:rsid w:val="00050385"/>
    <w:rsid w:val="0005044C"/>
    <w:rsid w:val="0005106A"/>
    <w:rsid w:val="000514D4"/>
    <w:rsid w:val="000514F6"/>
    <w:rsid w:val="0005180F"/>
    <w:rsid w:val="00053514"/>
    <w:rsid w:val="00053F4E"/>
    <w:rsid w:val="000540A5"/>
    <w:rsid w:val="00054ED7"/>
    <w:rsid w:val="00055F3D"/>
    <w:rsid w:val="00056E25"/>
    <w:rsid w:val="00056F5D"/>
    <w:rsid w:val="00057380"/>
    <w:rsid w:val="00057831"/>
    <w:rsid w:val="00060206"/>
    <w:rsid w:val="000609F8"/>
    <w:rsid w:val="00060F2D"/>
    <w:rsid w:val="00060F43"/>
    <w:rsid w:val="0006131D"/>
    <w:rsid w:val="000629B4"/>
    <w:rsid w:val="00063774"/>
    <w:rsid w:val="00063B41"/>
    <w:rsid w:val="00063EA6"/>
    <w:rsid w:val="00064A79"/>
    <w:rsid w:val="000656CF"/>
    <w:rsid w:val="000659EE"/>
    <w:rsid w:val="00065E88"/>
    <w:rsid w:val="00066A3E"/>
    <w:rsid w:val="00067905"/>
    <w:rsid w:val="00067A17"/>
    <w:rsid w:val="000701E7"/>
    <w:rsid w:val="000706E4"/>
    <w:rsid w:val="000707F7"/>
    <w:rsid w:val="0007115A"/>
    <w:rsid w:val="000715B6"/>
    <w:rsid w:val="00071EE4"/>
    <w:rsid w:val="0007276B"/>
    <w:rsid w:val="00073291"/>
    <w:rsid w:val="00074B21"/>
    <w:rsid w:val="00074B37"/>
    <w:rsid w:val="00074E68"/>
    <w:rsid w:val="0007556A"/>
    <w:rsid w:val="00075A80"/>
    <w:rsid w:val="00075FC2"/>
    <w:rsid w:val="000771EB"/>
    <w:rsid w:val="000772DF"/>
    <w:rsid w:val="0007765E"/>
    <w:rsid w:val="00081172"/>
    <w:rsid w:val="0008216C"/>
    <w:rsid w:val="0008284D"/>
    <w:rsid w:val="00083F83"/>
    <w:rsid w:val="00084DE2"/>
    <w:rsid w:val="00085EC3"/>
    <w:rsid w:val="00086CA1"/>
    <w:rsid w:val="0008799E"/>
    <w:rsid w:val="000907B9"/>
    <w:rsid w:val="00091030"/>
    <w:rsid w:val="00091B57"/>
    <w:rsid w:val="000947A5"/>
    <w:rsid w:val="00094EA8"/>
    <w:rsid w:val="000A0201"/>
    <w:rsid w:val="000A076D"/>
    <w:rsid w:val="000A0A7D"/>
    <w:rsid w:val="000A1210"/>
    <w:rsid w:val="000A1BDB"/>
    <w:rsid w:val="000A2B6A"/>
    <w:rsid w:val="000A471A"/>
    <w:rsid w:val="000A4C98"/>
    <w:rsid w:val="000A5704"/>
    <w:rsid w:val="000A5ACE"/>
    <w:rsid w:val="000A5B33"/>
    <w:rsid w:val="000A5B8D"/>
    <w:rsid w:val="000A5CC6"/>
    <w:rsid w:val="000A6142"/>
    <w:rsid w:val="000A6834"/>
    <w:rsid w:val="000A6940"/>
    <w:rsid w:val="000A7397"/>
    <w:rsid w:val="000A79BF"/>
    <w:rsid w:val="000B0DA1"/>
    <w:rsid w:val="000B1941"/>
    <w:rsid w:val="000B1FBA"/>
    <w:rsid w:val="000B2B07"/>
    <w:rsid w:val="000B3615"/>
    <w:rsid w:val="000B4DE8"/>
    <w:rsid w:val="000B5164"/>
    <w:rsid w:val="000C00ED"/>
    <w:rsid w:val="000C145B"/>
    <w:rsid w:val="000C17C8"/>
    <w:rsid w:val="000C20F8"/>
    <w:rsid w:val="000C235C"/>
    <w:rsid w:val="000C2DC0"/>
    <w:rsid w:val="000C2E14"/>
    <w:rsid w:val="000C3512"/>
    <w:rsid w:val="000C436E"/>
    <w:rsid w:val="000C446E"/>
    <w:rsid w:val="000C4827"/>
    <w:rsid w:val="000C5050"/>
    <w:rsid w:val="000C50E1"/>
    <w:rsid w:val="000C5CAC"/>
    <w:rsid w:val="000C5EFB"/>
    <w:rsid w:val="000C7C3E"/>
    <w:rsid w:val="000D1260"/>
    <w:rsid w:val="000D1675"/>
    <w:rsid w:val="000D18C6"/>
    <w:rsid w:val="000D1B71"/>
    <w:rsid w:val="000D31ED"/>
    <w:rsid w:val="000D439A"/>
    <w:rsid w:val="000D44E3"/>
    <w:rsid w:val="000D5E6D"/>
    <w:rsid w:val="000D604B"/>
    <w:rsid w:val="000D66CF"/>
    <w:rsid w:val="000D706B"/>
    <w:rsid w:val="000D7140"/>
    <w:rsid w:val="000E05F9"/>
    <w:rsid w:val="000E0DEF"/>
    <w:rsid w:val="000E0F1E"/>
    <w:rsid w:val="000E1AA3"/>
    <w:rsid w:val="000E1CB1"/>
    <w:rsid w:val="000E2062"/>
    <w:rsid w:val="000E20CF"/>
    <w:rsid w:val="000E217C"/>
    <w:rsid w:val="000E2B17"/>
    <w:rsid w:val="000E2E57"/>
    <w:rsid w:val="000E407E"/>
    <w:rsid w:val="000E4138"/>
    <w:rsid w:val="000E42E3"/>
    <w:rsid w:val="000E44D0"/>
    <w:rsid w:val="000E6EDE"/>
    <w:rsid w:val="000E71CF"/>
    <w:rsid w:val="000E7A7A"/>
    <w:rsid w:val="000F180C"/>
    <w:rsid w:val="000F20B7"/>
    <w:rsid w:val="000F2391"/>
    <w:rsid w:val="000F2A71"/>
    <w:rsid w:val="000F2C61"/>
    <w:rsid w:val="000F2FA5"/>
    <w:rsid w:val="000F44B6"/>
    <w:rsid w:val="00101214"/>
    <w:rsid w:val="001018D6"/>
    <w:rsid w:val="00101C01"/>
    <w:rsid w:val="00101E28"/>
    <w:rsid w:val="001029F8"/>
    <w:rsid w:val="00102AF7"/>
    <w:rsid w:val="00102F7C"/>
    <w:rsid w:val="00103332"/>
    <w:rsid w:val="00104BAF"/>
    <w:rsid w:val="00105165"/>
    <w:rsid w:val="00105540"/>
    <w:rsid w:val="00106360"/>
    <w:rsid w:val="001065E5"/>
    <w:rsid w:val="00107266"/>
    <w:rsid w:val="001072F8"/>
    <w:rsid w:val="001074C9"/>
    <w:rsid w:val="00107B97"/>
    <w:rsid w:val="00110149"/>
    <w:rsid w:val="00112352"/>
    <w:rsid w:val="00112CB2"/>
    <w:rsid w:val="00112DCF"/>
    <w:rsid w:val="00113B1E"/>
    <w:rsid w:val="001147ED"/>
    <w:rsid w:val="00114C70"/>
    <w:rsid w:val="001152EE"/>
    <w:rsid w:val="001153D1"/>
    <w:rsid w:val="001154AE"/>
    <w:rsid w:val="0011595A"/>
    <w:rsid w:val="00116138"/>
    <w:rsid w:val="001172C5"/>
    <w:rsid w:val="0011792F"/>
    <w:rsid w:val="00117C7F"/>
    <w:rsid w:val="00120370"/>
    <w:rsid w:val="0012121C"/>
    <w:rsid w:val="001217DD"/>
    <w:rsid w:val="001220BD"/>
    <w:rsid w:val="00122DF5"/>
    <w:rsid w:val="001247C8"/>
    <w:rsid w:val="00124D1B"/>
    <w:rsid w:val="0012664B"/>
    <w:rsid w:val="00126ABE"/>
    <w:rsid w:val="0012726C"/>
    <w:rsid w:val="001277DF"/>
    <w:rsid w:val="00127904"/>
    <w:rsid w:val="0012799C"/>
    <w:rsid w:val="001306DC"/>
    <w:rsid w:val="001306FA"/>
    <w:rsid w:val="00131739"/>
    <w:rsid w:val="00133A60"/>
    <w:rsid w:val="00135524"/>
    <w:rsid w:val="00135D98"/>
    <w:rsid w:val="001366FF"/>
    <w:rsid w:val="00137477"/>
    <w:rsid w:val="00137A8E"/>
    <w:rsid w:val="00137DDB"/>
    <w:rsid w:val="00140C4E"/>
    <w:rsid w:val="00140F51"/>
    <w:rsid w:val="00141049"/>
    <w:rsid w:val="00141742"/>
    <w:rsid w:val="00142B5E"/>
    <w:rsid w:val="00142D78"/>
    <w:rsid w:val="001432B2"/>
    <w:rsid w:val="00143479"/>
    <w:rsid w:val="00144436"/>
    <w:rsid w:val="0014538A"/>
    <w:rsid w:val="001459B9"/>
    <w:rsid w:val="00146130"/>
    <w:rsid w:val="00147341"/>
    <w:rsid w:val="0014738A"/>
    <w:rsid w:val="0015082A"/>
    <w:rsid w:val="00150F36"/>
    <w:rsid w:val="00151291"/>
    <w:rsid w:val="00152369"/>
    <w:rsid w:val="00152767"/>
    <w:rsid w:val="00152D61"/>
    <w:rsid w:val="0015326F"/>
    <w:rsid w:val="00154A0D"/>
    <w:rsid w:val="0015560B"/>
    <w:rsid w:val="001564BE"/>
    <w:rsid w:val="001575C3"/>
    <w:rsid w:val="001600A7"/>
    <w:rsid w:val="00161169"/>
    <w:rsid w:val="00161F87"/>
    <w:rsid w:val="0016349A"/>
    <w:rsid w:val="00164D36"/>
    <w:rsid w:val="00165D35"/>
    <w:rsid w:val="001668EE"/>
    <w:rsid w:val="00166A79"/>
    <w:rsid w:val="00166BE3"/>
    <w:rsid w:val="00166C64"/>
    <w:rsid w:val="001678B5"/>
    <w:rsid w:val="00170105"/>
    <w:rsid w:val="00170FDD"/>
    <w:rsid w:val="00171650"/>
    <w:rsid w:val="0017186A"/>
    <w:rsid w:val="001720BF"/>
    <w:rsid w:val="0017342B"/>
    <w:rsid w:val="001747B3"/>
    <w:rsid w:val="00175077"/>
    <w:rsid w:val="001754DB"/>
    <w:rsid w:val="00175802"/>
    <w:rsid w:val="00176119"/>
    <w:rsid w:val="0017637B"/>
    <w:rsid w:val="00176A8F"/>
    <w:rsid w:val="00176FB6"/>
    <w:rsid w:val="00177364"/>
    <w:rsid w:val="00177366"/>
    <w:rsid w:val="001776AA"/>
    <w:rsid w:val="001777AC"/>
    <w:rsid w:val="00177E76"/>
    <w:rsid w:val="001805CC"/>
    <w:rsid w:val="00180B2F"/>
    <w:rsid w:val="001818A6"/>
    <w:rsid w:val="00181B06"/>
    <w:rsid w:val="00182545"/>
    <w:rsid w:val="00182A7A"/>
    <w:rsid w:val="00182EE3"/>
    <w:rsid w:val="00183E89"/>
    <w:rsid w:val="001841D9"/>
    <w:rsid w:val="001847D5"/>
    <w:rsid w:val="00184B16"/>
    <w:rsid w:val="00186ADF"/>
    <w:rsid w:val="0018756C"/>
    <w:rsid w:val="00187679"/>
    <w:rsid w:val="00187C26"/>
    <w:rsid w:val="00187C80"/>
    <w:rsid w:val="00187D99"/>
    <w:rsid w:val="00187E4C"/>
    <w:rsid w:val="00190E56"/>
    <w:rsid w:val="00190FFE"/>
    <w:rsid w:val="00191026"/>
    <w:rsid w:val="001920CC"/>
    <w:rsid w:val="00192A91"/>
    <w:rsid w:val="00192E60"/>
    <w:rsid w:val="00193D60"/>
    <w:rsid w:val="0019427C"/>
    <w:rsid w:val="00195574"/>
    <w:rsid w:val="00195828"/>
    <w:rsid w:val="00195CA3"/>
    <w:rsid w:val="00195FEC"/>
    <w:rsid w:val="001965A5"/>
    <w:rsid w:val="00196765"/>
    <w:rsid w:val="00197F7D"/>
    <w:rsid w:val="001A06AF"/>
    <w:rsid w:val="001A13D1"/>
    <w:rsid w:val="001A154F"/>
    <w:rsid w:val="001A1B8F"/>
    <w:rsid w:val="001A38AF"/>
    <w:rsid w:val="001A4382"/>
    <w:rsid w:val="001A4497"/>
    <w:rsid w:val="001A462D"/>
    <w:rsid w:val="001A4C4C"/>
    <w:rsid w:val="001A614F"/>
    <w:rsid w:val="001A79F2"/>
    <w:rsid w:val="001B01E9"/>
    <w:rsid w:val="001B0399"/>
    <w:rsid w:val="001B0908"/>
    <w:rsid w:val="001B15DD"/>
    <w:rsid w:val="001B19FC"/>
    <w:rsid w:val="001B1A69"/>
    <w:rsid w:val="001B1C1A"/>
    <w:rsid w:val="001B29D4"/>
    <w:rsid w:val="001B2A36"/>
    <w:rsid w:val="001B3120"/>
    <w:rsid w:val="001B32EF"/>
    <w:rsid w:val="001B5CA2"/>
    <w:rsid w:val="001B742B"/>
    <w:rsid w:val="001B76A2"/>
    <w:rsid w:val="001B7AEF"/>
    <w:rsid w:val="001B7BFF"/>
    <w:rsid w:val="001C0782"/>
    <w:rsid w:val="001C1858"/>
    <w:rsid w:val="001C1886"/>
    <w:rsid w:val="001C1B04"/>
    <w:rsid w:val="001C28AE"/>
    <w:rsid w:val="001C38AD"/>
    <w:rsid w:val="001C4B4F"/>
    <w:rsid w:val="001C4FE6"/>
    <w:rsid w:val="001C554D"/>
    <w:rsid w:val="001C5AC5"/>
    <w:rsid w:val="001C70AC"/>
    <w:rsid w:val="001C74DE"/>
    <w:rsid w:val="001C7F81"/>
    <w:rsid w:val="001D14EF"/>
    <w:rsid w:val="001D2A14"/>
    <w:rsid w:val="001D2D41"/>
    <w:rsid w:val="001D33B8"/>
    <w:rsid w:val="001D43E9"/>
    <w:rsid w:val="001D4613"/>
    <w:rsid w:val="001D56B7"/>
    <w:rsid w:val="001D5D5E"/>
    <w:rsid w:val="001D63D8"/>
    <w:rsid w:val="001D7306"/>
    <w:rsid w:val="001D7856"/>
    <w:rsid w:val="001E175F"/>
    <w:rsid w:val="001E1B27"/>
    <w:rsid w:val="001E2471"/>
    <w:rsid w:val="001E2728"/>
    <w:rsid w:val="001E3411"/>
    <w:rsid w:val="001E36C1"/>
    <w:rsid w:val="001E38DA"/>
    <w:rsid w:val="001E45E8"/>
    <w:rsid w:val="001E489A"/>
    <w:rsid w:val="001E5916"/>
    <w:rsid w:val="001E5B29"/>
    <w:rsid w:val="001E69EE"/>
    <w:rsid w:val="001F0196"/>
    <w:rsid w:val="001F04B7"/>
    <w:rsid w:val="001F0E22"/>
    <w:rsid w:val="001F16F0"/>
    <w:rsid w:val="001F18BB"/>
    <w:rsid w:val="001F3E3A"/>
    <w:rsid w:val="001F4544"/>
    <w:rsid w:val="001F56BD"/>
    <w:rsid w:val="001F6213"/>
    <w:rsid w:val="001F6307"/>
    <w:rsid w:val="001F6546"/>
    <w:rsid w:val="001F70DD"/>
    <w:rsid w:val="001F79B9"/>
    <w:rsid w:val="001F7A4F"/>
    <w:rsid w:val="00201001"/>
    <w:rsid w:val="00201F43"/>
    <w:rsid w:val="00204661"/>
    <w:rsid w:val="002048E3"/>
    <w:rsid w:val="002051ED"/>
    <w:rsid w:val="00205BCE"/>
    <w:rsid w:val="002073AB"/>
    <w:rsid w:val="00210746"/>
    <w:rsid w:val="00211AD3"/>
    <w:rsid w:val="00211C41"/>
    <w:rsid w:val="0021249C"/>
    <w:rsid w:val="00212A46"/>
    <w:rsid w:val="0021315D"/>
    <w:rsid w:val="002137B3"/>
    <w:rsid w:val="00213CBE"/>
    <w:rsid w:val="00213DB4"/>
    <w:rsid w:val="00213DD7"/>
    <w:rsid w:val="00214142"/>
    <w:rsid w:val="0021507F"/>
    <w:rsid w:val="0021534F"/>
    <w:rsid w:val="00215AC4"/>
    <w:rsid w:val="002162DE"/>
    <w:rsid w:val="00216840"/>
    <w:rsid w:val="0021690D"/>
    <w:rsid w:val="00216B5C"/>
    <w:rsid w:val="00217634"/>
    <w:rsid w:val="00217D04"/>
    <w:rsid w:val="00220075"/>
    <w:rsid w:val="002202DA"/>
    <w:rsid w:val="00220CFF"/>
    <w:rsid w:val="0022178B"/>
    <w:rsid w:val="002217E0"/>
    <w:rsid w:val="0022200E"/>
    <w:rsid w:val="00224760"/>
    <w:rsid w:val="00224949"/>
    <w:rsid w:val="00225DEC"/>
    <w:rsid w:val="0022660B"/>
    <w:rsid w:val="00226E39"/>
    <w:rsid w:val="00227240"/>
    <w:rsid w:val="00227D20"/>
    <w:rsid w:val="00230CEB"/>
    <w:rsid w:val="00231307"/>
    <w:rsid w:val="00231C9F"/>
    <w:rsid w:val="00231D40"/>
    <w:rsid w:val="002328C4"/>
    <w:rsid w:val="002337E9"/>
    <w:rsid w:val="002343EC"/>
    <w:rsid w:val="00234511"/>
    <w:rsid w:val="002346E4"/>
    <w:rsid w:val="00234DA6"/>
    <w:rsid w:val="00236401"/>
    <w:rsid w:val="00237073"/>
    <w:rsid w:val="00237221"/>
    <w:rsid w:val="00237AFE"/>
    <w:rsid w:val="002409EF"/>
    <w:rsid w:val="0024361D"/>
    <w:rsid w:val="00244A28"/>
    <w:rsid w:val="00244C71"/>
    <w:rsid w:val="002457D2"/>
    <w:rsid w:val="00245D8C"/>
    <w:rsid w:val="0024677A"/>
    <w:rsid w:val="002469A7"/>
    <w:rsid w:val="00246D44"/>
    <w:rsid w:val="002473E4"/>
    <w:rsid w:val="00247748"/>
    <w:rsid w:val="00250A76"/>
    <w:rsid w:val="00250B91"/>
    <w:rsid w:val="00250FB1"/>
    <w:rsid w:val="00251252"/>
    <w:rsid w:val="00252636"/>
    <w:rsid w:val="0025422F"/>
    <w:rsid w:val="0025447D"/>
    <w:rsid w:val="00254CCE"/>
    <w:rsid w:val="0025539C"/>
    <w:rsid w:val="00256109"/>
    <w:rsid w:val="00256FF1"/>
    <w:rsid w:val="0025782E"/>
    <w:rsid w:val="00260D39"/>
    <w:rsid w:val="00260F6E"/>
    <w:rsid w:val="0026187B"/>
    <w:rsid w:val="00262013"/>
    <w:rsid w:val="002621C5"/>
    <w:rsid w:val="0026252F"/>
    <w:rsid w:val="00262869"/>
    <w:rsid w:val="00264446"/>
    <w:rsid w:val="00264D14"/>
    <w:rsid w:val="00265A85"/>
    <w:rsid w:val="00266C2C"/>
    <w:rsid w:val="0026771F"/>
    <w:rsid w:val="002701D9"/>
    <w:rsid w:val="00273D42"/>
    <w:rsid w:val="00274254"/>
    <w:rsid w:val="00274276"/>
    <w:rsid w:val="00274525"/>
    <w:rsid w:val="002746DA"/>
    <w:rsid w:val="0027578C"/>
    <w:rsid w:val="00275F5D"/>
    <w:rsid w:val="00276307"/>
    <w:rsid w:val="00277480"/>
    <w:rsid w:val="00280168"/>
    <w:rsid w:val="00280B59"/>
    <w:rsid w:val="00280BDB"/>
    <w:rsid w:val="00280FD8"/>
    <w:rsid w:val="00281328"/>
    <w:rsid w:val="00284373"/>
    <w:rsid w:val="00284ABC"/>
    <w:rsid w:val="00284E08"/>
    <w:rsid w:val="00285718"/>
    <w:rsid w:val="00285E7F"/>
    <w:rsid w:val="0028602F"/>
    <w:rsid w:val="00286848"/>
    <w:rsid w:val="00286E4F"/>
    <w:rsid w:val="002872EC"/>
    <w:rsid w:val="002879EA"/>
    <w:rsid w:val="00291DFD"/>
    <w:rsid w:val="002920EA"/>
    <w:rsid w:val="00292A6C"/>
    <w:rsid w:val="002930DE"/>
    <w:rsid w:val="00294666"/>
    <w:rsid w:val="00294FE1"/>
    <w:rsid w:val="0029532B"/>
    <w:rsid w:val="00295788"/>
    <w:rsid w:val="00297C9F"/>
    <w:rsid w:val="002A0A74"/>
    <w:rsid w:val="002A0B0A"/>
    <w:rsid w:val="002A0BFB"/>
    <w:rsid w:val="002A11D4"/>
    <w:rsid w:val="002A224E"/>
    <w:rsid w:val="002A2FFF"/>
    <w:rsid w:val="002A3EAD"/>
    <w:rsid w:val="002A422B"/>
    <w:rsid w:val="002A4A8B"/>
    <w:rsid w:val="002A4A97"/>
    <w:rsid w:val="002A4B74"/>
    <w:rsid w:val="002A5233"/>
    <w:rsid w:val="002A5314"/>
    <w:rsid w:val="002A561D"/>
    <w:rsid w:val="002A5F46"/>
    <w:rsid w:val="002A6403"/>
    <w:rsid w:val="002A6427"/>
    <w:rsid w:val="002A6C62"/>
    <w:rsid w:val="002A7002"/>
    <w:rsid w:val="002B035D"/>
    <w:rsid w:val="002B0979"/>
    <w:rsid w:val="002B2580"/>
    <w:rsid w:val="002B3276"/>
    <w:rsid w:val="002B4657"/>
    <w:rsid w:val="002B6299"/>
    <w:rsid w:val="002B6E9F"/>
    <w:rsid w:val="002B7E96"/>
    <w:rsid w:val="002C0F84"/>
    <w:rsid w:val="002C1C94"/>
    <w:rsid w:val="002C3873"/>
    <w:rsid w:val="002C549C"/>
    <w:rsid w:val="002C59C2"/>
    <w:rsid w:val="002C5AB6"/>
    <w:rsid w:val="002C6B59"/>
    <w:rsid w:val="002C6C0D"/>
    <w:rsid w:val="002C6ECA"/>
    <w:rsid w:val="002C7805"/>
    <w:rsid w:val="002D01D5"/>
    <w:rsid w:val="002D0420"/>
    <w:rsid w:val="002D0BEC"/>
    <w:rsid w:val="002D0CA6"/>
    <w:rsid w:val="002D11D0"/>
    <w:rsid w:val="002D1958"/>
    <w:rsid w:val="002D1AD7"/>
    <w:rsid w:val="002D1DFA"/>
    <w:rsid w:val="002D38D9"/>
    <w:rsid w:val="002D4A06"/>
    <w:rsid w:val="002D5128"/>
    <w:rsid w:val="002D548C"/>
    <w:rsid w:val="002D5716"/>
    <w:rsid w:val="002D592E"/>
    <w:rsid w:val="002D7713"/>
    <w:rsid w:val="002E0997"/>
    <w:rsid w:val="002E1962"/>
    <w:rsid w:val="002E20E1"/>
    <w:rsid w:val="002E47E4"/>
    <w:rsid w:val="002E5F73"/>
    <w:rsid w:val="002F1850"/>
    <w:rsid w:val="002F1F40"/>
    <w:rsid w:val="002F2A74"/>
    <w:rsid w:val="002F418F"/>
    <w:rsid w:val="002F46B4"/>
    <w:rsid w:val="002F5E48"/>
    <w:rsid w:val="002F6E73"/>
    <w:rsid w:val="002F7421"/>
    <w:rsid w:val="002F766D"/>
    <w:rsid w:val="002F7DFB"/>
    <w:rsid w:val="00300678"/>
    <w:rsid w:val="00300A56"/>
    <w:rsid w:val="003018D2"/>
    <w:rsid w:val="00301C17"/>
    <w:rsid w:val="00301FF4"/>
    <w:rsid w:val="0030256C"/>
    <w:rsid w:val="00303688"/>
    <w:rsid w:val="00303A66"/>
    <w:rsid w:val="0030441E"/>
    <w:rsid w:val="0030501D"/>
    <w:rsid w:val="00306624"/>
    <w:rsid w:val="0030674E"/>
    <w:rsid w:val="00307444"/>
    <w:rsid w:val="003079D3"/>
    <w:rsid w:val="003102EA"/>
    <w:rsid w:val="003107CA"/>
    <w:rsid w:val="00310A92"/>
    <w:rsid w:val="00311588"/>
    <w:rsid w:val="00311A69"/>
    <w:rsid w:val="003130C9"/>
    <w:rsid w:val="003136D9"/>
    <w:rsid w:val="00314482"/>
    <w:rsid w:val="0031581B"/>
    <w:rsid w:val="00315A56"/>
    <w:rsid w:val="0031633F"/>
    <w:rsid w:val="00316409"/>
    <w:rsid w:val="00317484"/>
    <w:rsid w:val="003179C0"/>
    <w:rsid w:val="0032000A"/>
    <w:rsid w:val="00320D00"/>
    <w:rsid w:val="003212AD"/>
    <w:rsid w:val="00321F7D"/>
    <w:rsid w:val="003222E7"/>
    <w:rsid w:val="00322814"/>
    <w:rsid w:val="00322E6B"/>
    <w:rsid w:val="00323234"/>
    <w:rsid w:val="003248A5"/>
    <w:rsid w:val="00324AB4"/>
    <w:rsid w:val="00324B57"/>
    <w:rsid w:val="00326F0F"/>
    <w:rsid w:val="00327717"/>
    <w:rsid w:val="00327C17"/>
    <w:rsid w:val="00330045"/>
    <w:rsid w:val="0033095B"/>
    <w:rsid w:val="00331910"/>
    <w:rsid w:val="00331C1E"/>
    <w:rsid w:val="0033289D"/>
    <w:rsid w:val="00333ACE"/>
    <w:rsid w:val="00336212"/>
    <w:rsid w:val="00336CCC"/>
    <w:rsid w:val="0033785B"/>
    <w:rsid w:val="00337E21"/>
    <w:rsid w:val="00340185"/>
    <w:rsid w:val="003413B4"/>
    <w:rsid w:val="00341D33"/>
    <w:rsid w:val="00342D7F"/>
    <w:rsid w:val="00343B4E"/>
    <w:rsid w:val="00344EE0"/>
    <w:rsid w:val="00344F06"/>
    <w:rsid w:val="0034520C"/>
    <w:rsid w:val="003455C1"/>
    <w:rsid w:val="003456BC"/>
    <w:rsid w:val="00345B2D"/>
    <w:rsid w:val="00346BCC"/>
    <w:rsid w:val="00346CFE"/>
    <w:rsid w:val="0034712F"/>
    <w:rsid w:val="0034757E"/>
    <w:rsid w:val="00347790"/>
    <w:rsid w:val="003513F1"/>
    <w:rsid w:val="00353486"/>
    <w:rsid w:val="00353ADA"/>
    <w:rsid w:val="00353DA4"/>
    <w:rsid w:val="00356CB0"/>
    <w:rsid w:val="00357113"/>
    <w:rsid w:val="00357E0C"/>
    <w:rsid w:val="003604AE"/>
    <w:rsid w:val="00360524"/>
    <w:rsid w:val="00360A55"/>
    <w:rsid w:val="0036337B"/>
    <w:rsid w:val="0036380D"/>
    <w:rsid w:val="003639E3"/>
    <w:rsid w:val="00363D70"/>
    <w:rsid w:val="003640F3"/>
    <w:rsid w:val="00364D5F"/>
    <w:rsid w:val="00365BD0"/>
    <w:rsid w:val="00365CBF"/>
    <w:rsid w:val="0036661C"/>
    <w:rsid w:val="00366669"/>
    <w:rsid w:val="003674A5"/>
    <w:rsid w:val="0037069D"/>
    <w:rsid w:val="00370715"/>
    <w:rsid w:val="00370F1B"/>
    <w:rsid w:val="00371010"/>
    <w:rsid w:val="00371C4C"/>
    <w:rsid w:val="00372A26"/>
    <w:rsid w:val="00372D10"/>
    <w:rsid w:val="00372E36"/>
    <w:rsid w:val="00373AF2"/>
    <w:rsid w:val="00373B64"/>
    <w:rsid w:val="00374C9B"/>
    <w:rsid w:val="00374D33"/>
    <w:rsid w:val="00374DD3"/>
    <w:rsid w:val="00375122"/>
    <w:rsid w:val="0037543F"/>
    <w:rsid w:val="003754FC"/>
    <w:rsid w:val="0037575F"/>
    <w:rsid w:val="003757AB"/>
    <w:rsid w:val="00375F98"/>
    <w:rsid w:val="003777D2"/>
    <w:rsid w:val="00377B88"/>
    <w:rsid w:val="00380CBD"/>
    <w:rsid w:val="003833BD"/>
    <w:rsid w:val="00384874"/>
    <w:rsid w:val="00385177"/>
    <w:rsid w:val="00386469"/>
    <w:rsid w:val="003868E7"/>
    <w:rsid w:val="003872E3"/>
    <w:rsid w:val="0038732B"/>
    <w:rsid w:val="00387805"/>
    <w:rsid w:val="003900FC"/>
    <w:rsid w:val="00390389"/>
    <w:rsid w:val="00390FEE"/>
    <w:rsid w:val="00391399"/>
    <w:rsid w:val="00392950"/>
    <w:rsid w:val="00393B2A"/>
    <w:rsid w:val="00395787"/>
    <w:rsid w:val="00397477"/>
    <w:rsid w:val="00397B60"/>
    <w:rsid w:val="00397FE1"/>
    <w:rsid w:val="003A0AFA"/>
    <w:rsid w:val="003A0B47"/>
    <w:rsid w:val="003A0E4C"/>
    <w:rsid w:val="003A1FE2"/>
    <w:rsid w:val="003A2283"/>
    <w:rsid w:val="003A26D3"/>
    <w:rsid w:val="003A32E1"/>
    <w:rsid w:val="003A3CC5"/>
    <w:rsid w:val="003A3EEE"/>
    <w:rsid w:val="003A496A"/>
    <w:rsid w:val="003A6AFA"/>
    <w:rsid w:val="003A7288"/>
    <w:rsid w:val="003B0006"/>
    <w:rsid w:val="003B1BAD"/>
    <w:rsid w:val="003B2E21"/>
    <w:rsid w:val="003B3FE4"/>
    <w:rsid w:val="003B60A5"/>
    <w:rsid w:val="003B6247"/>
    <w:rsid w:val="003B69C7"/>
    <w:rsid w:val="003B70D4"/>
    <w:rsid w:val="003B7DE7"/>
    <w:rsid w:val="003C07B0"/>
    <w:rsid w:val="003C0A81"/>
    <w:rsid w:val="003C1EF2"/>
    <w:rsid w:val="003C28D7"/>
    <w:rsid w:val="003C36C5"/>
    <w:rsid w:val="003C4DF0"/>
    <w:rsid w:val="003D2B68"/>
    <w:rsid w:val="003D2F7E"/>
    <w:rsid w:val="003D3441"/>
    <w:rsid w:val="003D38AA"/>
    <w:rsid w:val="003D4699"/>
    <w:rsid w:val="003D484E"/>
    <w:rsid w:val="003D63C5"/>
    <w:rsid w:val="003D6454"/>
    <w:rsid w:val="003D7768"/>
    <w:rsid w:val="003D7A39"/>
    <w:rsid w:val="003E1000"/>
    <w:rsid w:val="003E1338"/>
    <w:rsid w:val="003E1D76"/>
    <w:rsid w:val="003E1F89"/>
    <w:rsid w:val="003E2265"/>
    <w:rsid w:val="003E3582"/>
    <w:rsid w:val="003E499D"/>
    <w:rsid w:val="003E4FC3"/>
    <w:rsid w:val="003E6091"/>
    <w:rsid w:val="003E725E"/>
    <w:rsid w:val="003E75A1"/>
    <w:rsid w:val="003F037A"/>
    <w:rsid w:val="003F10D2"/>
    <w:rsid w:val="003F17F9"/>
    <w:rsid w:val="003F3707"/>
    <w:rsid w:val="003F4BF0"/>
    <w:rsid w:val="003F5574"/>
    <w:rsid w:val="003F6043"/>
    <w:rsid w:val="003F65A7"/>
    <w:rsid w:val="003F7434"/>
    <w:rsid w:val="003F7FC6"/>
    <w:rsid w:val="00400563"/>
    <w:rsid w:val="00400BF8"/>
    <w:rsid w:val="004011C2"/>
    <w:rsid w:val="004012C6"/>
    <w:rsid w:val="0040130D"/>
    <w:rsid w:val="00401642"/>
    <w:rsid w:val="00403312"/>
    <w:rsid w:val="0040367A"/>
    <w:rsid w:val="004046BF"/>
    <w:rsid w:val="0040480D"/>
    <w:rsid w:val="00405791"/>
    <w:rsid w:val="00406030"/>
    <w:rsid w:val="00406410"/>
    <w:rsid w:val="00406B37"/>
    <w:rsid w:val="00406DBA"/>
    <w:rsid w:val="00411E14"/>
    <w:rsid w:val="00412495"/>
    <w:rsid w:val="00413B95"/>
    <w:rsid w:val="0041438B"/>
    <w:rsid w:val="0041458C"/>
    <w:rsid w:val="00414779"/>
    <w:rsid w:val="00414948"/>
    <w:rsid w:val="00414ECE"/>
    <w:rsid w:val="0041506D"/>
    <w:rsid w:val="0041562F"/>
    <w:rsid w:val="00416798"/>
    <w:rsid w:val="00417ACB"/>
    <w:rsid w:val="004208DB"/>
    <w:rsid w:val="0042108D"/>
    <w:rsid w:val="0042133D"/>
    <w:rsid w:val="004218B5"/>
    <w:rsid w:val="00421C75"/>
    <w:rsid w:val="00421ED7"/>
    <w:rsid w:val="004223B0"/>
    <w:rsid w:val="0042337C"/>
    <w:rsid w:val="0042389A"/>
    <w:rsid w:val="0042488C"/>
    <w:rsid w:val="00425665"/>
    <w:rsid w:val="00425BF6"/>
    <w:rsid w:val="00425C03"/>
    <w:rsid w:val="004262BE"/>
    <w:rsid w:val="00426744"/>
    <w:rsid w:val="00426E5A"/>
    <w:rsid w:val="00430228"/>
    <w:rsid w:val="00430590"/>
    <w:rsid w:val="00430A08"/>
    <w:rsid w:val="00430A87"/>
    <w:rsid w:val="00434D2E"/>
    <w:rsid w:val="0043526F"/>
    <w:rsid w:val="00436082"/>
    <w:rsid w:val="00436799"/>
    <w:rsid w:val="00437B6B"/>
    <w:rsid w:val="00440970"/>
    <w:rsid w:val="00441F3C"/>
    <w:rsid w:val="00441FF2"/>
    <w:rsid w:val="00443E72"/>
    <w:rsid w:val="00443EF4"/>
    <w:rsid w:val="004445A7"/>
    <w:rsid w:val="00444C69"/>
    <w:rsid w:val="00444DCC"/>
    <w:rsid w:val="00445158"/>
    <w:rsid w:val="00445690"/>
    <w:rsid w:val="00446BFF"/>
    <w:rsid w:val="00447E5A"/>
    <w:rsid w:val="004504FF"/>
    <w:rsid w:val="00451985"/>
    <w:rsid w:val="004525D5"/>
    <w:rsid w:val="00453BE9"/>
    <w:rsid w:val="0045455A"/>
    <w:rsid w:val="00454578"/>
    <w:rsid w:val="00454677"/>
    <w:rsid w:val="00457635"/>
    <w:rsid w:val="00457921"/>
    <w:rsid w:val="00460E0F"/>
    <w:rsid w:val="00461822"/>
    <w:rsid w:val="00461F67"/>
    <w:rsid w:val="004620A7"/>
    <w:rsid w:val="004623C3"/>
    <w:rsid w:val="004629A4"/>
    <w:rsid w:val="00463B52"/>
    <w:rsid w:val="0046524E"/>
    <w:rsid w:val="00467849"/>
    <w:rsid w:val="0047151E"/>
    <w:rsid w:val="00471DCA"/>
    <w:rsid w:val="00472315"/>
    <w:rsid w:val="0047283E"/>
    <w:rsid w:val="00472A36"/>
    <w:rsid w:val="00472F2D"/>
    <w:rsid w:val="00472F34"/>
    <w:rsid w:val="00472F78"/>
    <w:rsid w:val="004730D5"/>
    <w:rsid w:val="00473124"/>
    <w:rsid w:val="00473872"/>
    <w:rsid w:val="00473AD5"/>
    <w:rsid w:val="00474CCF"/>
    <w:rsid w:val="004755B2"/>
    <w:rsid w:val="004756CB"/>
    <w:rsid w:val="00475709"/>
    <w:rsid w:val="00475D2B"/>
    <w:rsid w:val="004760C8"/>
    <w:rsid w:val="0047638B"/>
    <w:rsid w:val="00477289"/>
    <w:rsid w:val="004773E9"/>
    <w:rsid w:val="004774DB"/>
    <w:rsid w:val="00481037"/>
    <w:rsid w:val="00481F27"/>
    <w:rsid w:val="004821D3"/>
    <w:rsid w:val="00482588"/>
    <w:rsid w:val="00482683"/>
    <w:rsid w:val="00483B42"/>
    <w:rsid w:val="00483C83"/>
    <w:rsid w:val="00483E5D"/>
    <w:rsid w:val="00484A1B"/>
    <w:rsid w:val="00484E49"/>
    <w:rsid w:val="00484F8B"/>
    <w:rsid w:val="00485623"/>
    <w:rsid w:val="00486043"/>
    <w:rsid w:val="00486EAB"/>
    <w:rsid w:val="0048714E"/>
    <w:rsid w:val="00487246"/>
    <w:rsid w:val="004919FF"/>
    <w:rsid w:val="00491B03"/>
    <w:rsid w:val="00492596"/>
    <w:rsid w:val="00492ECE"/>
    <w:rsid w:val="00492F6F"/>
    <w:rsid w:val="004931CD"/>
    <w:rsid w:val="004948CA"/>
    <w:rsid w:val="00494AF1"/>
    <w:rsid w:val="00494D19"/>
    <w:rsid w:val="0049533E"/>
    <w:rsid w:val="0049714D"/>
    <w:rsid w:val="004A19F0"/>
    <w:rsid w:val="004A1A60"/>
    <w:rsid w:val="004A1DC3"/>
    <w:rsid w:val="004A346B"/>
    <w:rsid w:val="004A348D"/>
    <w:rsid w:val="004A49E3"/>
    <w:rsid w:val="004A4A6A"/>
    <w:rsid w:val="004A4BD2"/>
    <w:rsid w:val="004A4C2D"/>
    <w:rsid w:val="004A4DD5"/>
    <w:rsid w:val="004A5D31"/>
    <w:rsid w:val="004A628B"/>
    <w:rsid w:val="004B054C"/>
    <w:rsid w:val="004B1470"/>
    <w:rsid w:val="004B4877"/>
    <w:rsid w:val="004B49E7"/>
    <w:rsid w:val="004B509E"/>
    <w:rsid w:val="004B5B66"/>
    <w:rsid w:val="004B5E99"/>
    <w:rsid w:val="004B60BA"/>
    <w:rsid w:val="004B7756"/>
    <w:rsid w:val="004B7C07"/>
    <w:rsid w:val="004C015D"/>
    <w:rsid w:val="004C0CA3"/>
    <w:rsid w:val="004C13AB"/>
    <w:rsid w:val="004C1E62"/>
    <w:rsid w:val="004C2581"/>
    <w:rsid w:val="004C2888"/>
    <w:rsid w:val="004C2A54"/>
    <w:rsid w:val="004C395A"/>
    <w:rsid w:val="004C3FBC"/>
    <w:rsid w:val="004C4B29"/>
    <w:rsid w:val="004C4E1A"/>
    <w:rsid w:val="004C550F"/>
    <w:rsid w:val="004C5951"/>
    <w:rsid w:val="004C59E5"/>
    <w:rsid w:val="004C5EF6"/>
    <w:rsid w:val="004C6422"/>
    <w:rsid w:val="004C6780"/>
    <w:rsid w:val="004C678A"/>
    <w:rsid w:val="004C77E1"/>
    <w:rsid w:val="004D01EF"/>
    <w:rsid w:val="004D0C96"/>
    <w:rsid w:val="004D13E3"/>
    <w:rsid w:val="004D149E"/>
    <w:rsid w:val="004D25F7"/>
    <w:rsid w:val="004D3B61"/>
    <w:rsid w:val="004D534D"/>
    <w:rsid w:val="004D7480"/>
    <w:rsid w:val="004D74AA"/>
    <w:rsid w:val="004D7A9E"/>
    <w:rsid w:val="004E03D8"/>
    <w:rsid w:val="004E15D5"/>
    <w:rsid w:val="004E19D0"/>
    <w:rsid w:val="004E1DAC"/>
    <w:rsid w:val="004E2DB4"/>
    <w:rsid w:val="004E4E03"/>
    <w:rsid w:val="004E5304"/>
    <w:rsid w:val="004E609D"/>
    <w:rsid w:val="004E6366"/>
    <w:rsid w:val="004E65AB"/>
    <w:rsid w:val="004E7868"/>
    <w:rsid w:val="004F0393"/>
    <w:rsid w:val="004F075F"/>
    <w:rsid w:val="004F0E92"/>
    <w:rsid w:val="004F142A"/>
    <w:rsid w:val="004F2A0A"/>
    <w:rsid w:val="004F3C57"/>
    <w:rsid w:val="004F4073"/>
    <w:rsid w:val="004F4B68"/>
    <w:rsid w:val="004F696F"/>
    <w:rsid w:val="004F72C1"/>
    <w:rsid w:val="004F7538"/>
    <w:rsid w:val="005007D3"/>
    <w:rsid w:val="00501AC6"/>
    <w:rsid w:val="00501F37"/>
    <w:rsid w:val="00504044"/>
    <w:rsid w:val="00504399"/>
    <w:rsid w:val="005048EC"/>
    <w:rsid w:val="00504972"/>
    <w:rsid w:val="005049B5"/>
    <w:rsid w:val="00504F48"/>
    <w:rsid w:val="005059DD"/>
    <w:rsid w:val="00506B50"/>
    <w:rsid w:val="00506E16"/>
    <w:rsid w:val="00507B45"/>
    <w:rsid w:val="005116D1"/>
    <w:rsid w:val="00511E6C"/>
    <w:rsid w:val="00512466"/>
    <w:rsid w:val="00512F5C"/>
    <w:rsid w:val="00512F5D"/>
    <w:rsid w:val="0051339B"/>
    <w:rsid w:val="00513C9E"/>
    <w:rsid w:val="00515627"/>
    <w:rsid w:val="005158D9"/>
    <w:rsid w:val="00515A96"/>
    <w:rsid w:val="00515DBF"/>
    <w:rsid w:val="00516224"/>
    <w:rsid w:val="0051743D"/>
    <w:rsid w:val="00517CAC"/>
    <w:rsid w:val="00517D00"/>
    <w:rsid w:val="00521D99"/>
    <w:rsid w:val="005232EA"/>
    <w:rsid w:val="0052392C"/>
    <w:rsid w:val="00524302"/>
    <w:rsid w:val="00524327"/>
    <w:rsid w:val="005249FA"/>
    <w:rsid w:val="00524C69"/>
    <w:rsid w:val="00526FED"/>
    <w:rsid w:val="005274F7"/>
    <w:rsid w:val="0052764E"/>
    <w:rsid w:val="00527E79"/>
    <w:rsid w:val="005314A9"/>
    <w:rsid w:val="00533545"/>
    <w:rsid w:val="00536B49"/>
    <w:rsid w:val="00537107"/>
    <w:rsid w:val="00537C60"/>
    <w:rsid w:val="005404FC"/>
    <w:rsid w:val="00541DB9"/>
    <w:rsid w:val="00541F85"/>
    <w:rsid w:val="00542667"/>
    <w:rsid w:val="005427F5"/>
    <w:rsid w:val="00542AD3"/>
    <w:rsid w:val="00542F18"/>
    <w:rsid w:val="00543157"/>
    <w:rsid w:val="0054318C"/>
    <w:rsid w:val="00543BCC"/>
    <w:rsid w:val="00544BDE"/>
    <w:rsid w:val="00546E76"/>
    <w:rsid w:val="00547018"/>
    <w:rsid w:val="00547253"/>
    <w:rsid w:val="00547614"/>
    <w:rsid w:val="00547D7C"/>
    <w:rsid w:val="00551365"/>
    <w:rsid w:val="00551500"/>
    <w:rsid w:val="0055152F"/>
    <w:rsid w:val="0055350C"/>
    <w:rsid w:val="005558AD"/>
    <w:rsid w:val="00557667"/>
    <w:rsid w:val="00557788"/>
    <w:rsid w:val="005616D3"/>
    <w:rsid w:val="005630D2"/>
    <w:rsid w:val="00563771"/>
    <w:rsid w:val="0056565C"/>
    <w:rsid w:val="0056594E"/>
    <w:rsid w:val="00565B01"/>
    <w:rsid w:val="0056682A"/>
    <w:rsid w:val="00567CE6"/>
    <w:rsid w:val="00570131"/>
    <w:rsid w:val="0057040E"/>
    <w:rsid w:val="00570482"/>
    <w:rsid w:val="00571E2D"/>
    <w:rsid w:val="00572900"/>
    <w:rsid w:val="005735FC"/>
    <w:rsid w:val="00573B0C"/>
    <w:rsid w:val="00574834"/>
    <w:rsid w:val="00574A07"/>
    <w:rsid w:val="005758EE"/>
    <w:rsid w:val="005761F5"/>
    <w:rsid w:val="00581129"/>
    <w:rsid w:val="00581BA7"/>
    <w:rsid w:val="00581FC8"/>
    <w:rsid w:val="005820A2"/>
    <w:rsid w:val="00583EAE"/>
    <w:rsid w:val="00585D5F"/>
    <w:rsid w:val="00586978"/>
    <w:rsid w:val="00586A9E"/>
    <w:rsid w:val="00586ABA"/>
    <w:rsid w:val="00587292"/>
    <w:rsid w:val="00587E36"/>
    <w:rsid w:val="00590207"/>
    <w:rsid w:val="00590CD9"/>
    <w:rsid w:val="005917CB"/>
    <w:rsid w:val="00592035"/>
    <w:rsid w:val="0059412F"/>
    <w:rsid w:val="005942A7"/>
    <w:rsid w:val="00594A9E"/>
    <w:rsid w:val="00594F8D"/>
    <w:rsid w:val="005956DA"/>
    <w:rsid w:val="00595D55"/>
    <w:rsid w:val="005964B3"/>
    <w:rsid w:val="005964FB"/>
    <w:rsid w:val="00596776"/>
    <w:rsid w:val="005974EA"/>
    <w:rsid w:val="00597FB0"/>
    <w:rsid w:val="00597FB7"/>
    <w:rsid w:val="005A0D6B"/>
    <w:rsid w:val="005A0FB5"/>
    <w:rsid w:val="005A113D"/>
    <w:rsid w:val="005A1DA1"/>
    <w:rsid w:val="005A255A"/>
    <w:rsid w:val="005A2F3E"/>
    <w:rsid w:val="005A3818"/>
    <w:rsid w:val="005A39AE"/>
    <w:rsid w:val="005A3A84"/>
    <w:rsid w:val="005A3BE9"/>
    <w:rsid w:val="005A3DCB"/>
    <w:rsid w:val="005A4443"/>
    <w:rsid w:val="005A4A08"/>
    <w:rsid w:val="005B04ED"/>
    <w:rsid w:val="005B0544"/>
    <w:rsid w:val="005B086A"/>
    <w:rsid w:val="005B0DE7"/>
    <w:rsid w:val="005B1258"/>
    <w:rsid w:val="005B164F"/>
    <w:rsid w:val="005B1D21"/>
    <w:rsid w:val="005B289F"/>
    <w:rsid w:val="005B46DB"/>
    <w:rsid w:val="005B493A"/>
    <w:rsid w:val="005B4A09"/>
    <w:rsid w:val="005B59E4"/>
    <w:rsid w:val="005C0C04"/>
    <w:rsid w:val="005C11B9"/>
    <w:rsid w:val="005C179A"/>
    <w:rsid w:val="005C18F7"/>
    <w:rsid w:val="005C1B1E"/>
    <w:rsid w:val="005C22D7"/>
    <w:rsid w:val="005C231D"/>
    <w:rsid w:val="005C2D86"/>
    <w:rsid w:val="005C301F"/>
    <w:rsid w:val="005C326F"/>
    <w:rsid w:val="005C3A35"/>
    <w:rsid w:val="005C4F76"/>
    <w:rsid w:val="005C5DE0"/>
    <w:rsid w:val="005C60A9"/>
    <w:rsid w:val="005C64ED"/>
    <w:rsid w:val="005C6DBF"/>
    <w:rsid w:val="005D0519"/>
    <w:rsid w:val="005D0D11"/>
    <w:rsid w:val="005D1B34"/>
    <w:rsid w:val="005D1DCE"/>
    <w:rsid w:val="005D2D84"/>
    <w:rsid w:val="005D333B"/>
    <w:rsid w:val="005D3523"/>
    <w:rsid w:val="005D3712"/>
    <w:rsid w:val="005D4FCA"/>
    <w:rsid w:val="005D4FEC"/>
    <w:rsid w:val="005D5A84"/>
    <w:rsid w:val="005D60EE"/>
    <w:rsid w:val="005D6C75"/>
    <w:rsid w:val="005D6E7C"/>
    <w:rsid w:val="005D7545"/>
    <w:rsid w:val="005E199C"/>
    <w:rsid w:val="005E1CC7"/>
    <w:rsid w:val="005E3301"/>
    <w:rsid w:val="005E35CF"/>
    <w:rsid w:val="005E378D"/>
    <w:rsid w:val="005E3A83"/>
    <w:rsid w:val="005E3E5A"/>
    <w:rsid w:val="005E485E"/>
    <w:rsid w:val="005E6C13"/>
    <w:rsid w:val="005E6EF7"/>
    <w:rsid w:val="005E759D"/>
    <w:rsid w:val="005E79FD"/>
    <w:rsid w:val="005F2671"/>
    <w:rsid w:val="005F3C40"/>
    <w:rsid w:val="005F3FA6"/>
    <w:rsid w:val="005F4DC2"/>
    <w:rsid w:val="005F4F98"/>
    <w:rsid w:val="005F53E2"/>
    <w:rsid w:val="005F5836"/>
    <w:rsid w:val="005F5F58"/>
    <w:rsid w:val="005F62FC"/>
    <w:rsid w:val="005F72F4"/>
    <w:rsid w:val="005F733B"/>
    <w:rsid w:val="005F73FA"/>
    <w:rsid w:val="005F7CA4"/>
    <w:rsid w:val="005F86D1"/>
    <w:rsid w:val="0060053E"/>
    <w:rsid w:val="006010E7"/>
    <w:rsid w:val="0060150D"/>
    <w:rsid w:val="00601E10"/>
    <w:rsid w:val="0060245D"/>
    <w:rsid w:val="00602AE7"/>
    <w:rsid w:val="00603434"/>
    <w:rsid w:val="00603D0D"/>
    <w:rsid w:val="00604302"/>
    <w:rsid w:val="006058CB"/>
    <w:rsid w:val="00611469"/>
    <w:rsid w:val="0061249E"/>
    <w:rsid w:val="006126DD"/>
    <w:rsid w:val="00612A0D"/>
    <w:rsid w:val="0061354C"/>
    <w:rsid w:val="00613FD1"/>
    <w:rsid w:val="00614336"/>
    <w:rsid w:val="006143BE"/>
    <w:rsid w:val="006144B0"/>
    <w:rsid w:val="00615459"/>
    <w:rsid w:val="00616292"/>
    <w:rsid w:val="00616E01"/>
    <w:rsid w:val="006179C3"/>
    <w:rsid w:val="00617C85"/>
    <w:rsid w:val="00617D17"/>
    <w:rsid w:val="0062276E"/>
    <w:rsid w:val="00623923"/>
    <w:rsid w:val="006242F3"/>
    <w:rsid w:val="00624C11"/>
    <w:rsid w:val="006255EF"/>
    <w:rsid w:val="00625D20"/>
    <w:rsid w:val="00626788"/>
    <w:rsid w:val="00627A2D"/>
    <w:rsid w:val="00627EE0"/>
    <w:rsid w:val="00631D9A"/>
    <w:rsid w:val="00632A90"/>
    <w:rsid w:val="006330DB"/>
    <w:rsid w:val="00633FEC"/>
    <w:rsid w:val="00637853"/>
    <w:rsid w:val="006378C3"/>
    <w:rsid w:val="0064192A"/>
    <w:rsid w:val="00641BF3"/>
    <w:rsid w:val="00641F26"/>
    <w:rsid w:val="0064335F"/>
    <w:rsid w:val="006437DA"/>
    <w:rsid w:val="006448D1"/>
    <w:rsid w:val="00645236"/>
    <w:rsid w:val="0064670B"/>
    <w:rsid w:val="0064671A"/>
    <w:rsid w:val="00646D3B"/>
    <w:rsid w:val="00647278"/>
    <w:rsid w:val="006474E1"/>
    <w:rsid w:val="00650D97"/>
    <w:rsid w:val="00651133"/>
    <w:rsid w:val="00651A97"/>
    <w:rsid w:val="00651AA1"/>
    <w:rsid w:val="00652898"/>
    <w:rsid w:val="00652949"/>
    <w:rsid w:val="00652BFE"/>
    <w:rsid w:val="006530BD"/>
    <w:rsid w:val="00653117"/>
    <w:rsid w:val="00653549"/>
    <w:rsid w:val="00653E07"/>
    <w:rsid w:val="00654052"/>
    <w:rsid w:val="006557E2"/>
    <w:rsid w:val="00656377"/>
    <w:rsid w:val="006569D8"/>
    <w:rsid w:val="00656ECA"/>
    <w:rsid w:val="0066046A"/>
    <w:rsid w:val="0066280B"/>
    <w:rsid w:val="00662D59"/>
    <w:rsid w:val="00663E3C"/>
    <w:rsid w:val="00664015"/>
    <w:rsid w:val="006640E8"/>
    <w:rsid w:val="00664495"/>
    <w:rsid w:val="00665822"/>
    <w:rsid w:val="00665F98"/>
    <w:rsid w:val="00666159"/>
    <w:rsid w:val="00667475"/>
    <w:rsid w:val="00671AD4"/>
    <w:rsid w:val="00671C91"/>
    <w:rsid w:val="006722A5"/>
    <w:rsid w:val="006727B5"/>
    <w:rsid w:val="006729A1"/>
    <w:rsid w:val="0067307D"/>
    <w:rsid w:val="006736FC"/>
    <w:rsid w:val="00673811"/>
    <w:rsid w:val="006739AD"/>
    <w:rsid w:val="00676682"/>
    <w:rsid w:val="00676C2E"/>
    <w:rsid w:val="00677850"/>
    <w:rsid w:val="00680D31"/>
    <w:rsid w:val="006817AC"/>
    <w:rsid w:val="00682408"/>
    <w:rsid w:val="00682BD1"/>
    <w:rsid w:val="00683508"/>
    <w:rsid w:val="0068354D"/>
    <w:rsid w:val="00683D41"/>
    <w:rsid w:val="006850D7"/>
    <w:rsid w:val="00685437"/>
    <w:rsid w:val="00686725"/>
    <w:rsid w:val="00686F4A"/>
    <w:rsid w:val="00687A33"/>
    <w:rsid w:val="00687CC5"/>
    <w:rsid w:val="00690307"/>
    <w:rsid w:val="006909B4"/>
    <w:rsid w:val="00690D2F"/>
    <w:rsid w:val="00691554"/>
    <w:rsid w:val="006917F8"/>
    <w:rsid w:val="00691966"/>
    <w:rsid w:val="006927BE"/>
    <w:rsid w:val="00692EE8"/>
    <w:rsid w:val="0069369E"/>
    <w:rsid w:val="00693BB1"/>
    <w:rsid w:val="00694181"/>
    <w:rsid w:val="00694605"/>
    <w:rsid w:val="0069623C"/>
    <w:rsid w:val="006970BE"/>
    <w:rsid w:val="006973D5"/>
    <w:rsid w:val="006A005E"/>
    <w:rsid w:val="006A084D"/>
    <w:rsid w:val="006A0F63"/>
    <w:rsid w:val="006A1B21"/>
    <w:rsid w:val="006A2AE3"/>
    <w:rsid w:val="006A2D1C"/>
    <w:rsid w:val="006A550F"/>
    <w:rsid w:val="006A57DB"/>
    <w:rsid w:val="006A5BED"/>
    <w:rsid w:val="006A6362"/>
    <w:rsid w:val="006A675C"/>
    <w:rsid w:val="006A69C9"/>
    <w:rsid w:val="006A7691"/>
    <w:rsid w:val="006A7D7D"/>
    <w:rsid w:val="006A7D96"/>
    <w:rsid w:val="006A7DA8"/>
    <w:rsid w:val="006B07BB"/>
    <w:rsid w:val="006B10A8"/>
    <w:rsid w:val="006B19D7"/>
    <w:rsid w:val="006B1A1C"/>
    <w:rsid w:val="006B29D9"/>
    <w:rsid w:val="006B2CA3"/>
    <w:rsid w:val="006B306A"/>
    <w:rsid w:val="006B3883"/>
    <w:rsid w:val="006B3B19"/>
    <w:rsid w:val="006B3F0F"/>
    <w:rsid w:val="006B3F7C"/>
    <w:rsid w:val="006B4410"/>
    <w:rsid w:val="006B4645"/>
    <w:rsid w:val="006B4DB2"/>
    <w:rsid w:val="006B52D3"/>
    <w:rsid w:val="006B53B2"/>
    <w:rsid w:val="006B5611"/>
    <w:rsid w:val="006B6A33"/>
    <w:rsid w:val="006B7442"/>
    <w:rsid w:val="006B7E2D"/>
    <w:rsid w:val="006B7FBA"/>
    <w:rsid w:val="006C061C"/>
    <w:rsid w:val="006C1AA7"/>
    <w:rsid w:val="006C1C4E"/>
    <w:rsid w:val="006C2C96"/>
    <w:rsid w:val="006C30DC"/>
    <w:rsid w:val="006C33A5"/>
    <w:rsid w:val="006C3D6A"/>
    <w:rsid w:val="006C3F47"/>
    <w:rsid w:val="006C3F66"/>
    <w:rsid w:val="006C5024"/>
    <w:rsid w:val="006C5392"/>
    <w:rsid w:val="006C5B1E"/>
    <w:rsid w:val="006C646E"/>
    <w:rsid w:val="006C6AF0"/>
    <w:rsid w:val="006D025F"/>
    <w:rsid w:val="006D0634"/>
    <w:rsid w:val="006D09C7"/>
    <w:rsid w:val="006D1304"/>
    <w:rsid w:val="006D1535"/>
    <w:rsid w:val="006D1569"/>
    <w:rsid w:val="006D2E5C"/>
    <w:rsid w:val="006D2E8C"/>
    <w:rsid w:val="006D37DA"/>
    <w:rsid w:val="006D53B7"/>
    <w:rsid w:val="006D5BA9"/>
    <w:rsid w:val="006D5C08"/>
    <w:rsid w:val="006D614D"/>
    <w:rsid w:val="006D6C0C"/>
    <w:rsid w:val="006D702D"/>
    <w:rsid w:val="006D754B"/>
    <w:rsid w:val="006E19E7"/>
    <w:rsid w:val="006E2318"/>
    <w:rsid w:val="006E25B0"/>
    <w:rsid w:val="006E27DE"/>
    <w:rsid w:val="006E2DFD"/>
    <w:rsid w:val="006E47FB"/>
    <w:rsid w:val="006E5085"/>
    <w:rsid w:val="006E6989"/>
    <w:rsid w:val="006E709E"/>
    <w:rsid w:val="006F03C5"/>
    <w:rsid w:val="006F069B"/>
    <w:rsid w:val="006F16E8"/>
    <w:rsid w:val="006F1F75"/>
    <w:rsid w:val="006F26D7"/>
    <w:rsid w:val="006F2CAD"/>
    <w:rsid w:val="006F390F"/>
    <w:rsid w:val="006F3C32"/>
    <w:rsid w:val="006F43B8"/>
    <w:rsid w:val="006F4992"/>
    <w:rsid w:val="006F4C25"/>
    <w:rsid w:val="006F4FD4"/>
    <w:rsid w:val="006F5AC4"/>
    <w:rsid w:val="006F5E68"/>
    <w:rsid w:val="006F5FFB"/>
    <w:rsid w:val="006F6085"/>
    <w:rsid w:val="006F6867"/>
    <w:rsid w:val="006F7D91"/>
    <w:rsid w:val="0070052F"/>
    <w:rsid w:val="007025B9"/>
    <w:rsid w:val="00702ACC"/>
    <w:rsid w:val="00702D9D"/>
    <w:rsid w:val="00702E1B"/>
    <w:rsid w:val="00702F67"/>
    <w:rsid w:val="0070332C"/>
    <w:rsid w:val="007037F9"/>
    <w:rsid w:val="00703AEF"/>
    <w:rsid w:val="00703EDA"/>
    <w:rsid w:val="007046A0"/>
    <w:rsid w:val="00704AB9"/>
    <w:rsid w:val="00704CEE"/>
    <w:rsid w:val="00705974"/>
    <w:rsid w:val="00705A51"/>
    <w:rsid w:val="00705F17"/>
    <w:rsid w:val="00706DEF"/>
    <w:rsid w:val="00707FCF"/>
    <w:rsid w:val="00710CF5"/>
    <w:rsid w:val="00711086"/>
    <w:rsid w:val="00711089"/>
    <w:rsid w:val="00713C9E"/>
    <w:rsid w:val="00713E6A"/>
    <w:rsid w:val="00713E7B"/>
    <w:rsid w:val="00713F3B"/>
    <w:rsid w:val="007175CB"/>
    <w:rsid w:val="00717798"/>
    <w:rsid w:val="00720148"/>
    <w:rsid w:val="00720A94"/>
    <w:rsid w:val="00721585"/>
    <w:rsid w:val="0072199E"/>
    <w:rsid w:val="00721F13"/>
    <w:rsid w:val="00722727"/>
    <w:rsid w:val="00722B55"/>
    <w:rsid w:val="00723998"/>
    <w:rsid w:val="00723DBB"/>
    <w:rsid w:val="00724900"/>
    <w:rsid w:val="00725A1B"/>
    <w:rsid w:val="0072747C"/>
    <w:rsid w:val="00730248"/>
    <w:rsid w:val="0073073D"/>
    <w:rsid w:val="00731D11"/>
    <w:rsid w:val="00731EBF"/>
    <w:rsid w:val="00732119"/>
    <w:rsid w:val="00732735"/>
    <w:rsid w:val="00736136"/>
    <w:rsid w:val="00736338"/>
    <w:rsid w:val="00736EEC"/>
    <w:rsid w:val="00736F8B"/>
    <w:rsid w:val="007370A1"/>
    <w:rsid w:val="00740651"/>
    <w:rsid w:val="0074159F"/>
    <w:rsid w:val="0074229F"/>
    <w:rsid w:val="0074455D"/>
    <w:rsid w:val="00744D99"/>
    <w:rsid w:val="00744F75"/>
    <w:rsid w:val="007456AA"/>
    <w:rsid w:val="007467C1"/>
    <w:rsid w:val="007470DF"/>
    <w:rsid w:val="00747593"/>
    <w:rsid w:val="00747A60"/>
    <w:rsid w:val="00751FFE"/>
    <w:rsid w:val="00752853"/>
    <w:rsid w:val="007529CA"/>
    <w:rsid w:val="007537F9"/>
    <w:rsid w:val="00753ECD"/>
    <w:rsid w:val="007548BA"/>
    <w:rsid w:val="00755CB6"/>
    <w:rsid w:val="00755FDB"/>
    <w:rsid w:val="0075641C"/>
    <w:rsid w:val="007575B8"/>
    <w:rsid w:val="007576F0"/>
    <w:rsid w:val="007578EE"/>
    <w:rsid w:val="00760D0F"/>
    <w:rsid w:val="00761214"/>
    <w:rsid w:val="0076143E"/>
    <w:rsid w:val="00761630"/>
    <w:rsid w:val="00761648"/>
    <w:rsid w:val="00762F10"/>
    <w:rsid w:val="00763AC7"/>
    <w:rsid w:val="00763FAF"/>
    <w:rsid w:val="00764B47"/>
    <w:rsid w:val="0076684C"/>
    <w:rsid w:val="007672BD"/>
    <w:rsid w:val="00767865"/>
    <w:rsid w:val="00770540"/>
    <w:rsid w:val="007707D9"/>
    <w:rsid w:val="00771FF5"/>
    <w:rsid w:val="007738C6"/>
    <w:rsid w:val="00773989"/>
    <w:rsid w:val="00774991"/>
    <w:rsid w:val="007772A9"/>
    <w:rsid w:val="00780A7B"/>
    <w:rsid w:val="00780FBF"/>
    <w:rsid w:val="007824DA"/>
    <w:rsid w:val="00782520"/>
    <w:rsid w:val="007826C0"/>
    <w:rsid w:val="00782A74"/>
    <w:rsid w:val="00783BDF"/>
    <w:rsid w:val="00783C06"/>
    <w:rsid w:val="00784B9E"/>
    <w:rsid w:val="007868E8"/>
    <w:rsid w:val="00786921"/>
    <w:rsid w:val="00787957"/>
    <w:rsid w:val="00787F6E"/>
    <w:rsid w:val="00790063"/>
    <w:rsid w:val="007911CE"/>
    <w:rsid w:val="00791DE3"/>
    <w:rsid w:val="00792A9E"/>
    <w:rsid w:val="0079325B"/>
    <w:rsid w:val="0079425F"/>
    <w:rsid w:val="00795071"/>
    <w:rsid w:val="007950D1"/>
    <w:rsid w:val="00795174"/>
    <w:rsid w:val="0079572D"/>
    <w:rsid w:val="0079689D"/>
    <w:rsid w:val="00797D8E"/>
    <w:rsid w:val="007A0609"/>
    <w:rsid w:val="007A134E"/>
    <w:rsid w:val="007A16F2"/>
    <w:rsid w:val="007A1C73"/>
    <w:rsid w:val="007A21A2"/>
    <w:rsid w:val="007A30BE"/>
    <w:rsid w:val="007A3485"/>
    <w:rsid w:val="007A367C"/>
    <w:rsid w:val="007A4DEC"/>
    <w:rsid w:val="007A5AF2"/>
    <w:rsid w:val="007A6ACF"/>
    <w:rsid w:val="007A7565"/>
    <w:rsid w:val="007B0011"/>
    <w:rsid w:val="007B018C"/>
    <w:rsid w:val="007B0D9B"/>
    <w:rsid w:val="007B1D28"/>
    <w:rsid w:val="007B23B3"/>
    <w:rsid w:val="007B2BDE"/>
    <w:rsid w:val="007B34B8"/>
    <w:rsid w:val="007B3980"/>
    <w:rsid w:val="007B3CB5"/>
    <w:rsid w:val="007B3D2C"/>
    <w:rsid w:val="007B47D9"/>
    <w:rsid w:val="007B592A"/>
    <w:rsid w:val="007B6B87"/>
    <w:rsid w:val="007C19D5"/>
    <w:rsid w:val="007C2405"/>
    <w:rsid w:val="007C27A2"/>
    <w:rsid w:val="007C3354"/>
    <w:rsid w:val="007C36CD"/>
    <w:rsid w:val="007C3742"/>
    <w:rsid w:val="007C37C0"/>
    <w:rsid w:val="007C3D7C"/>
    <w:rsid w:val="007C42FA"/>
    <w:rsid w:val="007C5231"/>
    <w:rsid w:val="007C5A98"/>
    <w:rsid w:val="007C616D"/>
    <w:rsid w:val="007C6232"/>
    <w:rsid w:val="007C6F78"/>
    <w:rsid w:val="007C72E4"/>
    <w:rsid w:val="007C7A92"/>
    <w:rsid w:val="007D08B7"/>
    <w:rsid w:val="007D0B3E"/>
    <w:rsid w:val="007D1195"/>
    <w:rsid w:val="007D24B0"/>
    <w:rsid w:val="007D25B2"/>
    <w:rsid w:val="007D26E8"/>
    <w:rsid w:val="007D3500"/>
    <w:rsid w:val="007D37CE"/>
    <w:rsid w:val="007D5453"/>
    <w:rsid w:val="007D62A9"/>
    <w:rsid w:val="007D672F"/>
    <w:rsid w:val="007D7808"/>
    <w:rsid w:val="007D7B63"/>
    <w:rsid w:val="007E0AD5"/>
    <w:rsid w:val="007E0D92"/>
    <w:rsid w:val="007E12E9"/>
    <w:rsid w:val="007E202E"/>
    <w:rsid w:val="007E37D0"/>
    <w:rsid w:val="007E3B2A"/>
    <w:rsid w:val="007E3FF5"/>
    <w:rsid w:val="007E42D5"/>
    <w:rsid w:val="007E561D"/>
    <w:rsid w:val="007E60FD"/>
    <w:rsid w:val="007E61B8"/>
    <w:rsid w:val="007E6A31"/>
    <w:rsid w:val="007F02B2"/>
    <w:rsid w:val="007F052A"/>
    <w:rsid w:val="007F062B"/>
    <w:rsid w:val="007F0C36"/>
    <w:rsid w:val="007F111E"/>
    <w:rsid w:val="007F1826"/>
    <w:rsid w:val="007F1B87"/>
    <w:rsid w:val="007F2212"/>
    <w:rsid w:val="007F247E"/>
    <w:rsid w:val="007F3774"/>
    <w:rsid w:val="007F39CC"/>
    <w:rsid w:val="007F3E50"/>
    <w:rsid w:val="007F4046"/>
    <w:rsid w:val="007F43BD"/>
    <w:rsid w:val="007F49CB"/>
    <w:rsid w:val="007F4E4A"/>
    <w:rsid w:val="007F5989"/>
    <w:rsid w:val="00800793"/>
    <w:rsid w:val="00800DDA"/>
    <w:rsid w:val="008012AD"/>
    <w:rsid w:val="00801555"/>
    <w:rsid w:val="00801640"/>
    <w:rsid w:val="00801F81"/>
    <w:rsid w:val="00802628"/>
    <w:rsid w:val="00803263"/>
    <w:rsid w:val="00803C72"/>
    <w:rsid w:val="00805C89"/>
    <w:rsid w:val="00806059"/>
    <w:rsid w:val="0080670E"/>
    <w:rsid w:val="00806711"/>
    <w:rsid w:val="00806782"/>
    <w:rsid w:val="00810A47"/>
    <w:rsid w:val="008113C0"/>
    <w:rsid w:val="008134DC"/>
    <w:rsid w:val="00813BF1"/>
    <w:rsid w:val="00814097"/>
    <w:rsid w:val="00814111"/>
    <w:rsid w:val="008149CD"/>
    <w:rsid w:val="008157AF"/>
    <w:rsid w:val="00815F10"/>
    <w:rsid w:val="008162BE"/>
    <w:rsid w:val="0081680F"/>
    <w:rsid w:val="00816896"/>
    <w:rsid w:val="00816A64"/>
    <w:rsid w:val="008177D4"/>
    <w:rsid w:val="0081797D"/>
    <w:rsid w:val="00820D17"/>
    <w:rsid w:val="00820F66"/>
    <w:rsid w:val="00822085"/>
    <w:rsid w:val="00822D42"/>
    <w:rsid w:val="008241E4"/>
    <w:rsid w:val="00824CF3"/>
    <w:rsid w:val="0082538A"/>
    <w:rsid w:val="008265A8"/>
    <w:rsid w:val="0082769A"/>
    <w:rsid w:val="00831269"/>
    <w:rsid w:val="00831EDC"/>
    <w:rsid w:val="008325FC"/>
    <w:rsid w:val="00832829"/>
    <w:rsid w:val="008330C3"/>
    <w:rsid w:val="00835AA0"/>
    <w:rsid w:val="0083677F"/>
    <w:rsid w:val="008371D1"/>
    <w:rsid w:val="00837380"/>
    <w:rsid w:val="00837444"/>
    <w:rsid w:val="008379EF"/>
    <w:rsid w:val="00837CFA"/>
    <w:rsid w:val="008402F8"/>
    <w:rsid w:val="0084043D"/>
    <w:rsid w:val="00840B62"/>
    <w:rsid w:val="00840D4A"/>
    <w:rsid w:val="00840E9F"/>
    <w:rsid w:val="008411CD"/>
    <w:rsid w:val="008411D8"/>
    <w:rsid w:val="00841400"/>
    <w:rsid w:val="00841744"/>
    <w:rsid w:val="00842BB9"/>
    <w:rsid w:val="00843B6F"/>
    <w:rsid w:val="00844ACE"/>
    <w:rsid w:val="00844EB8"/>
    <w:rsid w:val="00845974"/>
    <w:rsid w:val="00845F40"/>
    <w:rsid w:val="008461FB"/>
    <w:rsid w:val="0084687E"/>
    <w:rsid w:val="00846F93"/>
    <w:rsid w:val="0084708A"/>
    <w:rsid w:val="0084740E"/>
    <w:rsid w:val="00847EFF"/>
    <w:rsid w:val="00851949"/>
    <w:rsid w:val="00851DAF"/>
    <w:rsid w:val="008523DD"/>
    <w:rsid w:val="008543FF"/>
    <w:rsid w:val="00855A7E"/>
    <w:rsid w:val="00855AC0"/>
    <w:rsid w:val="00855BFA"/>
    <w:rsid w:val="00855D41"/>
    <w:rsid w:val="008560CB"/>
    <w:rsid w:val="008569FD"/>
    <w:rsid w:val="00856DB1"/>
    <w:rsid w:val="00856FDE"/>
    <w:rsid w:val="008576A1"/>
    <w:rsid w:val="00857F40"/>
    <w:rsid w:val="008601EA"/>
    <w:rsid w:val="00861681"/>
    <w:rsid w:val="00862C04"/>
    <w:rsid w:val="00863776"/>
    <w:rsid w:val="008639DA"/>
    <w:rsid w:val="00863F33"/>
    <w:rsid w:val="00863F9C"/>
    <w:rsid w:val="0086455F"/>
    <w:rsid w:val="00864DC1"/>
    <w:rsid w:val="00864F91"/>
    <w:rsid w:val="00866DF6"/>
    <w:rsid w:val="00867473"/>
    <w:rsid w:val="008679FD"/>
    <w:rsid w:val="00867B3B"/>
    <w:rsid w:val="00871573"/>
    <w:rsid w:val="00871825"/>
    <w:rsid w:val="0087242E"/>
    <w:rsid w:val="008725FE"/>
    <w:rsid w:val="00872DD6"/>
    <w:rsid w:val="00872F9D"/>
    <w:rsid w:val="00874754"/>
    <w:rsid w:val="00874A33"/>
    <w:rsid w:val="00874D53"/>
    <w:rsid w:val="00875C68"/>
    <w:rsid w:val="00876FEA"/>
    <w:rsid w:val="00880896"/>
    <w:rsid w:val="00881DB9"/>
    <w:rsid w:val="00882FAF"/>
    <w:rsid w:val="00883510"/>
    <w:rsid w:val="0088485D"/>
    <w:rsid w:val="008859CA"/>
    <w:rsid w:val="00885AE3"/>
    <w:rsid w:val="008877D0"/>
    <w:rsid w:val="00890926"/>
    <w:rsid w:val="00890EE0"/>
    <w:rsid w:val="008913A6"/>
    <w:rsid w:val="00891592"/>
    <w:rsid w:val="00892503"/>
    <w:rsid w:val="00894FF4"/>
    <w:rsid w:val="0089513F"/>
    <w:rsid w:val="00895718"/>
    <w:rsid w:val="00895906"/>
    <w:rsid w:val="008959E4"/>
    <w:rsid w:val="00895F79"/>
    <w:rsid w:val="00896823"/>
    <w:rsid w:val="00896CA5"/>
    <w:rsid w:val="0089776A"/>
    <w:rsid w:val="00897B4D"/>
    <w:rsid w:val="008A00DF"/>
    <w:rsid w:val="008A02EF"/>
    <w:rsid w:val="008A06B3"/>
    <w:rsid w:val="008A06DA"/>
    <w:rsid w:val="008A0B72"/>
    <w:rsid w:val="008A1AE8"/>
    <w:rsid w:val="008A1CA1"/>
    <w:rsid w:val="008A2442"/>
    <w:rsid w:val="008A2953"/>
    <w:rsid w:val="008A2CAA"/>
    <w:rsid w:val="008A330E"/>
    <w:rsid w:val="008A3590"/>
    <w:rsid w:val="008A3816"/>
    <w:rsid w:val="008A3DBC"/>
    <w:rsid w:val="008A596B"/>
    <w:rsid w:val="008A65B4"/>
    <w:rsid w:val="008A6741"/>
    <w:rsid w:val="008A6BC2"/>
    <w:rsid w:val="008A7516"/>
    <w:rsid w:val="008A7812"/>
    <w:rsid w:val="008B0561"/>
    <w:rsid w:val="008B0A2D"/>
    <w:rsid w:val="008B15AF"/>
    <w:rsid w:val="008B1DCA"/>
    <w:rsid w:val="008B2777"/>
    <w:rsid w:val="008B285E"/>
    <w:rsid w:val="008B3CD6"/>
    <w:rsid w:val="008B3DFC"/>
    <w:rsid w:val="008B40E1"/>
    <w:rsid w:val="008B45B8"/>
    <w:rsid w:val="008B46FE"/>
    <w:rsid w:val="008B4F26"/>
    <w:rsid w:val="008B5CD5"/>
    <w:rsid w:val="008B7543"/>
    <w:rsid w:val="008B78F0"/>
    <w:rsid w:val="008C024F"/>
    <w:rsid w:val="008C2C36"/>
    <w:rsid w:val="008C3F62"/>
    <w:rsid w:val="008C4282"/>
    <w:rsid w:val="008C44C5"/>
    <w:rsid w:val="008C46E8"/>
    <w:rsid w:val="008C5855"/>
    <w:rsid w:val="008C65AE"/>
    <w:rsid w:val="008C7878"/>
    <w:rsid w:val="008D048B"/>
    <w:rsid w:val="008D11D7"/>
    <w:rsid w:val="008D14EF"/>
    <w:rsid w:val="008D189F"/>
    <w:rsid w:val="008D1F84"/>
    <w:rsid w:val="008D221A"/>
    <w:rsid w:val="008D24E4"/>
    <w:rsid w:val="008D2C67"/>
    <w:rsid w:val="008D4271"/>
    <w:rsid w:val="008D492A"/>
    <w:rsid w:val="008D50AB"/>
    <w:rsid w:val="008D5C40"/>
    <w:rsid w:val="008D5D01"/>
    <w:rsid w:val="008D5DFF"/>
    <w:rsid w:val="008D6367"/>
    <w:rsid w:val="008D64B7"/>
    <w:rsid w:val="008D6E02"/>
    <w:rsid w:val="008D6EA5"/>
    <w:rsid w:val="008D7051"/>
    <w:rsid w:val="008D75B4"/>
    <w:rsid w:val="008D7A68"/>
    <w:rsid w:val="008E01A5"/>
    <w:rsid w:val="008E083C"/>
    <w:rsid w:val="008E092D"/>
    <w:rsid w:val="008E0F65"/>
    <w:rsid w:val="008E1047"/>
    <w:rsid w:val="008E109B"/>
    <w:rsid w:val="008E30B4"/>
    <w:rsid w:val="008E3D10"/>
    <w:rsid w:val="008E6495"/>
    <w:rsid w:val="008E7133"/>
    <w:rsid w:val="008E78DE"/>
    <w:rsid w:val="008E7C3A"/>
    <w:rsid w:val="008E7F9F"/>
    <w:rsid w:val="008F0287"/>
    <w:rsid w:val="008F05AF"/>
    <w:rsid w:val="008F06B3"/>
    <w:rsid w:val="008F07AA"/>
    <w:rsid w:val="008F0E41"/>
    <w:rsid w:val="008F17C1"/>
    <w:rsid w:val="008F1FA3"/>
    <w:rsid w:val="008F25F1"/>
    <w:rsid w:val="008F3130"/>
    <w:rsid w:val="008F3631"/>
    <w:rsid w:val="008F380D"/>
    <w:rsid w:val="008F4EF0"/>
    <w:rsid w:val="008F51AA"/>
    <w:rsid w:val="008F5813"/>
    <w:rsid w:val="008F6C37"/>
    <w:rsid w:val="008F76AE"/>
    <w:rsid w:val="008F7A18"/>
    <w:rsid w:val="008F7E4D"/>
    <w:rsid w:val="008F7FE7"/>
    <w:rsid w:val="008F7FEE"/>
    <w:rsid w:val="00900906"/>
    <w:rsid w:val="00900AE2"/>
    <w:rsid w:val="00901719"/>
    <w:rsid w:val="0090242C"/>
    <w:rsid w:val="0090467E"/>
    <w:rsid w:val="00906F8D"/>
    <w:rsid w:val="00907627"/>
    <w:rsid w:val="00910C20"/>
    <w:rsid w:val="00911DD8"/>
    <w:rsid w:val="009128BE"/>
    <w:rsid w:val="00913978"/>
    <w:rsid w:val="00914478"/>
    <w:rsid w:val="009151D8"/>
    <w:rsid w:val="00916583"/>
    <w:rsid w:val="009169CF"/>
    <w:rsid w:val="00916CF9"/>
    <w:rsid w:val="00916F75"/>
    <w:rsid w:val="00920C1F"/>
    <w:rsid w:val="00920D16"/>
    <w:rsid w:val="00923003"/>
    <w:rsid w:val="009232B9"/>
    <w:rsid w:val="0092372F"/>
    <w:rsid w:val="00923773"/>
    <w:rsid w:val="00924255"/>
    <w:rsid w:val="009245B8"/>
    <w:rsid w:val="0092617F"/>
    <w:rsid w:val="009263C8"/>
    <w:rsid w:val="0092758D"/>
    <w:rsid w:val="009275F6"/>
    <w:rsid w:val="00930B59"/>
    <w:rsid w:val="0093129D"/>
    <w:rsid w:val="009315A4"/>
    <w:rsid w:val="0093172A"/>
    <w:rsid w:val="00932030"/>
    <w:rsid w:val="00932CA7"/>
    <w:rsid w:val="0093316B"/>
    <w:rsid w:val="009333D8"/>
    <w:rsid w:val="009335FB"/>
    <w:rsid w:val="00933871"/>
    <w:rsid w:val="00933E0A"/>
    <w:rsid w:val="00934134"/>
    <w:rsid w:val="009351B2"/>
    <w:rsid w:val="00935D76"/>
    <w:rsid w:val="00935FF0"/>
    <w:rsid w:val="00940382"/>
    <w:rsid w:val="00940449"/>
    <w:rsid w:val="009407E3"/>
    <w:rsid w:val="00940A7B"/>
    <w:rsid w:val="00940BD4"/>
    <w:rsid w:val="00940D8D"/>
    <w:rsid w:val="009418BE"/>
    <w:rsid w:val="009432B1"/>
    <w:rsid w:val="00943D68"/>
    <w:rsid w:val="009443C9"/>
    <w:rsid w:val="009443E8"/>
    <w:rsid w:val="00944FBF"/>
    <w:rsid w:val="00946843"/>
    <w:rsid w:val="00946D5A"/>
    <w:rsid w:val="009474E1"/>
    <w:rsid w:val="0095020E"/>
    <w:rsid w:val="0095132B"/>
    <w:rsid w:val="00952D11"/>
    <w:rsid w:val="009539A0"/>
    <w:rsid w:val="009549C1"/>
    <w:rsid w:val="00955C2C"/>
    <w:rsid w:val="009563A1"/>
    <w:rsid w:val="00956B5A"/>
    <w:rsid w:val="00961180"/>
    <w:rsid w:val="00961EAA"/>
    <w:rsid w:val="00962CF6"/>
    <w:rsid w:val="00963205"/>
    <w:rsid w:val="0096334E"/>
    <w:rsid w:val="00963497"/>
    <w:rsid w:val="0096395B"/>
    <w:rsid w:val="00964830"/>
    <w:rsid w:val="00964870"/>
    <w:rsid w:val="00965329"/>
    <w:rsid w:val="0096537E"/>
    <w:rsid w:val="009656A1"/>
    <w:rsid w:val="00966587"/>
    <w:rsid w:val="00966952"/>
    <w:rsid w:val="00966D5C"/>
    <w:rsid w:val="00967281"/>
    <w:rsid w:val="009673BB"/>
    <w:rsid w:val="00970420"/>
    <w:rsid w:val="00970E8C"/>
    <w:rsid w:val="00970EC9"/>
    <w:rsid w:val="0097132D"/>
    <w:rsid w:val="00971D8B"/>
    <w:rsid w:val="00972D37"/>
    <w:rsid w:val="00973712"/>
    <w:rsid w:val="00974008"/>
    <w:rsid w:val="0097449B"/>
    <w:rsid w:val="00974D30"/>
    <w:rsid w:val="0097508F"/>
    <w:rsid w:val="00975796"/>
    <w:rsid w:val="0097595E"/>
    <w:rsid w:val="00977807"/>
    <w:rsid w:val="00977B4B"/>
    <w:rsid w:val="0098123C"/>
    <w:rsid w:val="009815FA"/>
    <w:rsid w:val="009816C2"/>
    <w:rsid w:val="00982111"/>
    <w:rsid w:val="00982B1C"/>
    <w:rsid w:val="00982D23"/>
    <w:rsid w:val="00982E5D"/>
    <w:rsid w:val="00983537"/>
    <w:rsid w:val="0098410B"/>
    <w:rsid w:val="009848DD"/>
    <w:rsid w:val="0098549A"/>
    <w:rsid w:val="00987061"/>
    <w:rsid w:val="00987644"/>
    <w:rsid w:val="0099040F"/>
    <w:rsid w:val="00991548"/>
    <w:rsid w:val="009915D5"/>
    <w:rsid w:val="00991AE2"/>
    <w:rsid w:val="00991E93"/>
    <w:rsid w:val="00992DE7"/>
    <w:rsid w:val="009931CD"/>
    <w:rsid w:val="00993FC5"/>
    <w:rsid w:val="00995B5E"/>
    <w:rsid w:val="00995EAE"/>
    <w:rsid w:val="00997B26"/>
    <w:rsid w:val="00997CE4"/>
    <w:rsid w:val="009A0865"/>
    <w:rsid w:val="009A1CBA"/>
    <w:rsid w:val="009A46B0"/>
    <w:rsid w:val="009A4BC7"/>
    <w:rsid w:val="009A5264"/>
    <w:rsid w:val="009A6012"/>
    <w:rsid w:val="009A6A5E"/>
    <w:rsid w:val="009A71FD"/>
    <w:rsid w:val="009B08EE"/>
    <w:rsid w:val="009B0A10"/>
    <w:rsid w:val="009B1D26"/>
    <w:rsid w:val="009B343D"/>
    <w:rsid w:val="009B48B7"/>
    <w:rsid w:val="009B4A2A"/>
    <w:rsid w:val="009B4B26"/>
    <w:rsid w:val="009B5BD7"/>
    <w:rsid w:val="009B654B"/>
    <w:rsid w:val="009B6CE3"/>
    <w:rsid w:val="009B7505"/>
    <w:rsid w:val="009B77FD"/>
    <w:rsid w:val="009C07F2"/>
    <w:rsid w:val="009C1137"/>
    <w:rsid w:val="009C14FA"/>
    <w:rsid w:val="009C1592"/>
    <w:rsid w:val="009C1A17"/>
    <w:rsid w:val="009C2804"/>
    <w:rsid w:val="009C298E"/>
    <w:rsid w:val="009C2A89"/>
    <w:rsid w:val="009C46C3"/>
    <w:rsid w:val="009C61F4"/>
    <w:rsid w:val="009C6F4E"/>
    <w:rsid w:val="009C7724"/>
    <w:rsid w:val="009C77BA"/>
    <w:rsid w:val="009C7BCF"/>
    <w:rsid w:val="009D0148"/>
    <w:rsid w:val="009D11BE"/>
    <w:rsid w:val="009D186C"/>
    <w:rsid w:val="009D3B53"/>
    <w:rsid w:val="009D3BF9"/>
    <w:rsid w:val="009D406C"/>
    <w:rsid w:val="009D4EC5"/>
    <w:rsid w:val="009D547C"/>
    <w:rsid w:val="009D7841"/>
    <w:rsid w:val="009E0D43"/>
    <w:rsid w:val="009E176A"/>
    <w:rsid w:val="009E2524"/>
    <w:rsid w:val="009E26EF"/>
    <w:rsid w:val="009E2E2D"/>
    <w:rsid w:val="009E3358"/>
    <w:rsid w:val="009E3509"/>
    <w:rsid w:val="009E351A"/>
    <w:rsid w:val="009E4BC3"/>
    <w:rsid w:val="009E5601"/>
    <w:rsid w:val="009E5D3C"/>
    <w:rsid w:val="009E6862"/>
    <w:rsid w:val="009E7A07"/>
    <w:rsid w:val="009E7C35"/>
    <w:rsid w:val="009F01FA"/>
    <w:rsid w:val="009F0667"/>
    <w:rsid w:val="009F0ABC"/>
    <w:rsid w:val="009F1754"/>
    <w:rsid w:val="009F2FCC"/>
    <w:rsid w:val="009F3131"/>
    <w:rsid w:val="009F3D5D"/>
    <w:rsid w:val="009F3F90"/>
    <w:rsid w:val="009F4E3D"/>
    <w:rsid w:val="009F5845"/>
    <w:rsid w:val="009F5C5A"/>
    <w:rsid w:val="009F5D31"/>
    <w:rsid w:val="009F632E"/>
    <w:rsid w:val="009F6A4B"/>
    <w:rsid w:val="009F6CDE"/>
    <w:rsid w:val="009F7B2A"/>
    <w:rsid w:val="00A00A85"/>
    <w:rsid w:val="00A01EDB"/>
    <w:rsid w:val="00A02777"/>
    <w:rsid w:val="00A03206"/>
    <w:rsid w:val="00A03D34"/>
    <w:rsid w:val="00A04195"/>
    <w:rsid w:val="00A041F6"/>
    <w:rsid w:val="00A043E8"/>
    <w:rsid w:val="00A04748"/>
    <w:rsid w:val="00A04D42"/>
    <w:rsid w:val="00A05BF7"/>
    <w:rsid w:val="00A05EBC"/>
    <w:rsid w:val="00A06BE4"/>
    <w:rsid w:val="00A07468"/>
    <w:rsid w:val="00A07663"/>
    <w:rsid w:val="00A07F80"/>
    <w:rsid w:val="00A10472"/>
    <w:rsid w:val="00A10821"/>
    <w:rsid w:val="00A10999"/>
    <w:rsid w:val="00A11315"/>
    <w:rsid w:val="00A1227E"/>
    <w:rsid w:val="00A12E52"/>
    <w:rsid w:val="00A132F0"/>
    <w:rsid w:val="00A13A88"/>
    <w:rsid w:val="00A13A89"/>
    <w:rsid w:val="00A13D8B"/>
    <w:rsid w:val="00A13E8D"/>
    <w:rsid w:val="00A14090"/>
    <w:rsid w:val="00A145C7"/>
    <w:rsid w:val="00A14636"/>
    <w:rsid w:val="00A156F4"/>
    <w:rsid w:val="00A15AA1"/>
    <w:rsid w:val="00A16EB2"/>
    <w:rsid w:val="00A17DFD"/>
    <w:rsid w:val="00A17E9E"/>
    <w:rsid w:val="00A215AD"/>
    <w:rsid w:val="00A21748"/>
    <w:rsid w:val="00A21CBA"/>
    <w:rsid w:val="00A220DB"/>
    <w:rsid w:val="00A22574"/>
    <w:rsid w:val="00A22657"/>
    <w:rsid w:val="00A228D0"/>
    <w:rsid w:val="00A232FD"/>
    <w:rsid w:val="00A24043"/>
    <w:rsid w:val="00A2477F"/>
    <w:rsid w:val="00A24A51"/>
    <w:rsid w:val="00A25329"/>
    <w:rsid w:val="00A25BD3"/>
    <w:rsid w:val="00A25CCD"/>
    <w:rsid w:val="00A25EFF"/>
    <w:rsid w:val="00A27345"/>
    <w:rsid w:val="00A273DF"/>
    <w:rsid w:val="00A30458"/>
    <w:rsid w:val="00A30BF8"/>
    <w:rsid w:val="00A319D4"/>
    <w:rsid w:val="00A31B6A"/>
    <w:rsid w:val="00A320B9"/>
    <w:rsid w:val="00A321C6"/>
    <w:rsid w:val="00A32489"/>
    <w:rsid w:val="00A339B1"/>
    <w:rsid w:val="00A34E2D"/>
    <w:rsid w:val="00A35127"/>
    <w:rsid w:val="00A35668"/>
    <w:rsid w:val="00A35779"/>
    <w:rsid w:val="00A35BCF"/>
    <w:rsid w:val="00A3600F"/>
    <w:rsid w:val="00A36B55"/>
    <w:rsid w:val="00A36BB2"/>
    <w:rsid w:val="00A375A3"/>
    <w:rsid w:val="00A37A68"/>
    <w:rsid w:val="00A37DE1"/>
    <w:rsid w:val="00A37ECF"/>
    <w:rsid w:val="00A37F11"/>
    <w:rsid w:val="00A405D0"/>
    <w:rsid w:val="00A40B4A"/>
    <w:rsid w:val="00A40C37"/>
    <w:rsid w:val="00A443CB"/>
    <w:rsid w:val="00A4458C"/>
    <w:rsid w:val="00A45BA6"/>
    <w:rsid w:val="00A46738"/>
    <w:rsid w:val="00A47445"/>
    <w:rsid w:val="00A5066A"/>
    <w:rsid w:val="00A5070C"/>
    <w:rsid w:val="00A50ECE"/>
    <w:rsid w:val="00A51098"/>
    <w:rsid w:val="00A51920"/>
    <w:rsid w:val="00A51A8B"/>
    <w:rsid w:val="00A51CD3"/>
    <w:rsid w:val="00A5289E"/>
    <w:rsid w:val="00A52D5D"/>
    <w:rsid w:val="00A52DA1"/>
    <w:rsid w:val="00A52F9C"/>
    <w:rsid w:val="00A5321B"/>
    <w:rsid w:val="00A53763"/>
    <w:rsid w:val="00A54552"/>
    <w:rsid w:val="00A5455B"/>
    <w:rsid w:val="00A547CD"/>
    <w:rsid w:val="00A55349"/>
    <w:rsid w:val="00A557F2"/>
    <w:rsid w:val="00A55B38"/>
    <w:rsid w:val="00A55CBA"/>
    <w:rsid w:val="00A56AC4"/>
    <w:rsid w:val="00A6056F"/>
    <w:rsid w:val="00A609DD"/>
    <w:rsid w:val="00A60DC5"/>
    <w:rsid w:val="00A60E4A"/>
    <w:rsid w:val="00A616E2"/>
    <w:rsid w:val="00A626B7"/>
    <w:rsid w:val="00A6284C"/>
    <w:rsid w:val="00A62947"/>
    <w:rsid w:val="00A62ECF"/>
    <w:rsid w:val="00A65E00"/>
    <w:rsid w:val="00A66593"/>
    <w:rsid w:val="00A67617"/>
    <w:rsid w:val="00A70FCC"/>
    <w:rsid w:val="00A723C3"/>
    <w:rsid w:val="00A726E5"/>
    <w:rsid w:val="00A73C9F"/>
    <w:rsid w:val="00A75777"/>
    <w:rsid w:val="00A75CBF"/>
    <w:rsid w:val="00A7613F"/>
    <w:rsid w:val="00A77404"/>
    <w:rsid w:val="00A777E6"/>
    <w:rsid w:val="00A77F7B"/>
    <w:rsid w:val="00A77FB5"/>
    <w:rsid w:val="00A80D2C"/>
    <w:rsid w:val="00A817FD"/>
    <w:rsid w:val="00A81DF8"/>
    <w:rsid w:val="00A8206B"/>
    <w:rsid w:val="00A8262F"/>
    <w:rsid w:val="00A8364B"/>
    <w:rsid w:val="00A8421B"/>
    <w:rsid w:val="00A844B3"/>
    <w:rsid w:val="00A84E50"/>
    <w:rsid w:val="00A8675D"/>
    <w:rsid w:val="00A871AE"/>
    <w:rsid w:val="00A902C5"/>
    <w:rsid w:val="00A905A5"/>
    <w:rsid w:val="00A91353"/>
    <w:rsid w:val="00A92EAE"/>
    <w:rsid w:val="00A9369D"/>
    <w:rsid w:val="00A956AF"/>
    <w:rsid w:val="00A95853"/>
    <w:rsid w:val="00A95D47"/>
    <w:rsid w:val="00A961C2"/>
    <w:rsid w:val="00A96363"/>
    <w:rsid w:val="00A97133"/>
    <w:rsid w:val="00A9779A"/>
    <w:rsid w:val="00AA016D"/>
    <w:rsid w:val="00AA03EB"/>
    <w:rsid w:val="00AA1966"/>
    <w:rsid w:val="00AA1C87"/>
    <w:rsid w:val="00AA2E51"/>
    <w:rsid w:val="00AA3046"/>
    <w:rsid w:val="00AA34EC"/>
    <w:rsid w:val="00AA3603"/>
    <w:rsid w:val="00AA4DAC"/>
    <w:rsid w:val="00AA5582"/>
    <w:rsid w:val="00AA5F12"/>
    <w:rsid w:val="00AA5FAD"/>
    <w:rsid w:val="00AA6336"/>
    <w:rsid w:val="00AA67EB"/>
    <w:rsid w:val="00AA769A"/>
    <w:rsid w:val="00AA7793"/>
    <w:rsid w:val="00AB057A"/>
    <w:rsid w:val="00AB0FA0"/>
    <w:rsid w:val="00AB1440"/>
    <w:rsid w:val="00AB1478"/>
    <w:rsid w:val="00AB18DC"/>
    <w:rsid w:val="00AB1D95"/>
    <w:rsid w:val="00AB20AA"/>
    <w:rsid w:val="00AB2111"/>
    <w:rsid w:val="00AB2642"/>
    <w:rsid w:val="00AB26DC"/>
    <w:rsid w:val="00AB30EB"/>
    <w:rsid w:val="00AB4467"/>
    <w:rsid w:val="00AB476A"/>
    <w:rsid w:val="00AB4C4F"/>
    <w:rsid w:val="00AB5AD6"/>
    <w:rsid w:val="00AB7BDC"/>
    <w:rsid w:val="00AB7DF5"/>
    <w:rsid w:val="00AB7F71"/>
    <w:rsid w:val="00AC08B2"/>
    <w:rsid w:val="00AC0C90"/>
    <w:rsid w:val="00AC18C5"/>
    <w:rsid w:val="00AC1A83"/>
    <w:rsid w:val="00AC200E"/>
    <w:rsid w:val="00AC2776"/>
    <w:rsid w:val="00AC36D1"/>
    <w:rsid w:val="00AC4028"/>
    <w:rsid w:val="00AC48C9"/>
    <w:rsid w:val="00AC5405"/>
    <w:rsid w:val="00AC595E"/>
    <w:rsid w:val="00AC6339"/>
    <w:rsid w:val="00AC6B8C"/>
    <w:rsid w:val="00AC6C3A"/>
    <w:rsid w:val="00AC7206"/>
    <w:rsid w:val="00AC7C49"/>
    <w:rsid w:val="00AD17FE"/>
    <w:rsid w:val="00AD18C6"/>
    <w:rsid w:val="00AD1A3B"/>
    <w:rsid w:val="00AD1D91"/>
    <w:rsid w:val="00AD2CF0"/>
    <w:rsid w:val="00AD3007"/>
    <w:rsid w:val="00AD4647"/>
    <w:rsid w:val="00AD5A1B"/>
    <w:rsid w:val="00AD7A23"/>
    <w:rsid w:val="00AD7A59"/>
    <w:rsid w:val="00AD7A7C"/>
    <w:rsid w:val="00AD7AE6"/>
    <w:rsid w:val="00AE0E93"/>
    <w:rsid w:val="00AE15A3"/>
    <w:rsid w:val="00AE2488"/>
    <w:rsid w:val="00AE2741"/>
    <w:rsid w:val="00AE381B"/>
    <w:rsid w:val="00AE3EE6"/>
    <w:rsid w:val="00AE4E28"/>
    <w:rsid w:val="00AE59BD"/>
    <w:rsid w:val="00AE5A5A"/>
    <w:rsid w:val="00AE5C87"/>
    <w:rsid w:val="00AE6BFA"/>
    <w:rsid w:val="00AE7087"/>
    <w:rsid w:val="00AE7A1E"/>
    <w:rsid w:val="00AF194D"/>
    <w:rsid w:val="00AF2130"/>
    <w:rsid w:val="00AF313B"/>
    <w:rsid w:val="00AF36E5"/>
    <w:rsid w:val="00AF402D"/>
    <w:rsid w:val="00AF4129"/>
    <w:rsid w:val="00AF4A41"/>
    <w:rsid w:val="00AF5DFC"/>
    <w:rsid w:val="00AF77F2"/>
    <w:rsid w:val="00AF793D"/>
    <w:rsid w:val="00B00A02"/>
    <w:rsid w:val="00B00FC4"/>
    <w:rsid w:val="00B018D1"/>
    <w:rsid w:val="00B0198A"/>
    <w:rsid w:val="00B0206B"/>
    <w:rsid w:val="00B0207A"/>
    <w:rsid w:val="00B032C5"/>
    <w:rsid w:val="00B04288"/>
    <w:rsid w:val="00B04730"/>
    <w:rsid w:val="00B0691C"/>
    <w:rsid w:val="00B0713D"/>
    <w:rsid w:val="00B078F9"/>
    <w:rsid w:val="00B10A31"/>
    <w:rsid w:val="00B10B89"/>
    <w:rsid w:val="00B119CA"/>
    <w:rsid w:val="00B11A71"/>
    <w:rsid w:val="00B124C9"/>
    <w:rsid w:val="00B140B5"/>
    <w:rsid w:val="00B148CF"/>
    <w:rsid w:val="00B14D40"/>
    <w:rsid w:val="00B15130"/>
    <w:rsid w:val="00B151EB"/>
    <w:rsid w:val="00B15C6F"/>
    <w:rsid w:val="00B15FDB"/>
    <w:rsid w:val="00B16C9B"/>
    <w:rsid w:val="00B16CCE"/>
    <w:rsid w:val="00B221E9"/>
    <w:rsid w:val="00B2366C"/>
    <w:rsid w:val="00B23CB6"/>
    <w:rsid w:val="00B2402C"/>
    <w:rsid w:val="00B24724"/>
    <w:rsid w:val="00B24CCE"/>
    <w:rsid w:val="00B24E60"/>
    <w:rsid w:val="00B25616"/>
    <w:rsid w:val="00B25DD6"/>
    <w:rsid w:val="00B2676A"/>
    <w:rsid w:val="00B2678C"/>
    <w:rsid w:val="00B2684B"/>
    <w:rsid w:val="00B275C9"/>
    <w:rsid w:val="00B2797F"/>
    <w:rsid w:val="00B27B09"/>
    <w:rsid w:val="00B304BE"/>
    <w:rsid w:val="00B311DF"/>
    <w:rsid w:val="00B3122D"/>
    <w:rsid w:val="00B31851"/>
    <w:rsid w:val="00B31F0D"/>
    <w:rsid w:val="00B3231B"/>
    <w:rsid w:val="00B33061"/>
    <w:rsid w:val="00B340D8"/>
    <w:rsid w:val="00B346B2"/>
    <w:rsid w:val="00B34C85"/>
    <w:rsid w:val="00B34DB5"/>
    <w:rsid w:val="00B357E2"/>
    <w:rsid w:val="00B35ACD"/>
    <w:rsid w:val="00B3617C"/>
    <w:rsid w:val="00B3636C"/>
    <w:rsid w:val="00B37090"/>
    <w:rsid w:val="00B3769C"/>
    <w:rsid w:val="00B37DCD"/>
    <w:rsid w:val="00B40DF0"/>
    <w:rsid w:val="00B419D1"/>
    <w:rsid w:val="00B41CC6"/>
    <w:rsid w:val="00B42BB5"/>
    <w:rsid w:val="00B4315E"/>
    <w:rsid w:val="00B43174"/>
    <w:rsid w:val="00B43397"/>
    <w:rsid w:val="00B43C50"/>
    <w:rsid w:val="00B44B11"/>
    <w:rsid w:val="00B458DF"/>
    <w:rsid w:val="00B45A49"/>
    <w:rsid w:val="00B460B6"/>
    <w:rsid w:val="00B46130"/>
    <w:rsid w:val="00B4615E"/>
    <w:rsid w:val="00B4622C"/>
    <w:rsid w:val="00B4649D"/>
    <w:rsid w:val="00B46C6D"/>
    <w:rsid w:val="00B475D0"/>
    <w:rsid w:val="00B47D86"/>
    <w:rsid w:val="00B5124C"/>
    <w:rsid w:val="00B52391"/>
    <w:rsid w:val="00B5369B"/>
    <w:rsid w:val="00B538DB"/>
    <w:rsid w:val="00B54F9D"/>
    <w:rsid w:val="00B554E6"/>
    <w:rsid w:val="00B560BC"/>
    <w:rsid w:val="00B56EC7"/>
    <w:rsid w:val="00B5736B"/>
    <w:rsid w:val="00B603AD"/>
    <w:rsid w:val="00B610B9"/>
    <w:rsid w:val="00B6153A"/>
    <w:rsid w:val="00B6159C"/>
    <w:rsid w:val="00B6189F"/>
    <w:rsid w:val="00B62798"/>
    <w:rsid w:val="00B6287D"/>
    <w:rsid w:val="00B6443C"/>
    <w:rsid w:val="00B65493"/>
    <w:rsid w:val="00B66369"/>
    <w:rsid w:val="00B66620"/>
    <w:rsid w:val="00B67011"/>
    <w:rsid w:val="00B6777E"/>
    <w:rsid w:val="00B67914"/>
    <w:rsid w:val="00B70102"/>
    <w:rsid w:val="00B70C6C"/>
    <w:rsid w:val="00B7103F"/>
    <w:rsid w:val="00B72BA8"/>
    <w:rsid w:val="00B7341A"/>
    <w:rsid w:val="00B73683"/>
    <w:rsid w:val="00B7408D"/>
    <w:rsid w:val="00B749AA"/>
    <w:rsid w:val="00B76E3F"/>
    <w:rsid w:val="00B80876"/>
    <w:rsid w:val="00B80898"/>
    <w:rsid w:val="00B818C0"/>
    <w:rsid w:val="00B82A5B"/>
    <w:rsid w:val="00B83E69"/>
    <w:rsid w:val="00B849AF"/>
    <w:rsid w:val="00B84C16"/>
    <w:rsid w:val="00B85893"/>
    <w:rsid w:val="00B87634"/>
    <w:rsid w:val="00B91DF3"/>
    <w:rsid w:val="00B93686"/>
    <w:rsid w:val="00B93735"/>
    <w:rsid w:val="00B94409"/>
    <w:rsid w:val="00B94BFF"/>
    <w:rsid w:val="00B9552C"/>
    <w:rsid w:val="00B95B55"/>
    <w:rsid w:val="00BA064E"/>
    <w:rsid w:val="00BA0A5B"/>
    <w:rsid w:val="00BA0AE7"/>
    <w:rsid w:val="00BA0D61"/>
    <w:rsid w:val="00BA1790"/>
    <w:rsid w:val="00BA1990"/>
    <w:rsid w:val="00BA30B4"/>
    <w:rsid w:val="00BA39D2"/>
    <w:rsid w:val="00BA45CD"/>
    <w:rsid w:val="00BA4EC6"/>
    <w:rsid w:val="00BA5911"/>
    <w:rsid w:val="00BA6C20"/>
    <w:rsid w:val="00BA7060"/>
    <w:rsid w:val="00BA76D5"/>
    <w:rsid w:val="00BA7A66"/>
    <w:rsid w:val="00BA7DF3"/>
    <w:rsid w:val="00BB0194"/>
    <w:rsid w:val="00BB04A2"/>
    <w:rsid w:val="00BB0732"/>
    <w:rsid w:val="00BB0F8D"/>
    <w:rsid w:val="00BB1B3F"/>
    <w:rsid w:val="00BB284E"/>
    <w:rsid w:val="00BB2EA6"/>
    <w:rsid w:val="00BB4070"/>
    <w:rsid w:val="00BB45AE"/>
    <w:rsid w:val="00BB48BA"/>
    <w:rsid w:val="00BB4B95"/>
    <w:rsid w:val="00BB4E63"/>
    <w:rsid w:val="00BB4F07"/>
    <w:rsid w:val="00BB4F4C"/>
    <w:rsid w:val="00BB5F01"/>
    <w:rsid w:val="00BB6002"/>
    <w:rsid w:val="00BB6441"/>
    <w:rsid w:val="00BB64EF"/>
    <w:rsid w:val="00BB6A00"/>
    <w:rsid w:val="00BB6AE3"/>
    <w:rsid w:val="00BB776E"/>
    <w:rsid w:val="00BB7FE8"/>
    <w:rsid w:val="00BC00F6"/>
    <w:rsid w:val="00BC1774"/>
    <w:rsid w:val="00BC28F5"/>
    <w:rsid w:val="00BC3152"/>
    <w:rsid w:val="00BC3321"/>
    <w:rsid w:val="00BC33A0"/>
    <w:rsid w:val="00BC471D"/>
    <w:rsid w:val="00BC554F"/>
    <w:rsid w:val="00BC5CDE"/>
    <w:rsid w:val="00BC5D7A"/>
    <w:rsid w:val="00BC63B5"/>
    <w:rsid w:val="00BC71D8"/>
    <w:rsid w:val="00BC780F"/>
    <w:rsid w:val="00BC7B0B"/>
    <w:rsid w:val="00BC7B6A"/>
    <w:rsid w:val="00BD0E5C"/>
    <w:rsid w:val="00BD0F30"/>
    <w:rsid w:val="00BD15CA"/>
    <w:rsid w:val="00BD1D87"/>
    <w:rsid w:val="00BD336B"/>
    <w:rsid w:val="00BD374A"/>
    <w:rsid w:val="00BD3862"/>
    <w:rsid w:val="00BD3A68"/>
    <w:rsid w:val="00BD47A5"/>
    <w:rsid w:val="00BD4A38"/>
    <w:rsid w:val="00BD58C6"/>
    <w:rsid w:val="00BE0E62"/>
    <w:rsid w:val="00BE1C5A"/>
    <w:rsid w:val="00BE22FC"/>
    <w:rsid w:val="00BE35A6"/>
    <w:rsid w:val="00BE3BAC"/>
    <w:rsid w:val="00BE3DC3"/>
    <w:rsid w:val="00BE412D"/>
    <w:rsid w:val="00BE437F"/>
    <w:rsid w:val="00BE454D"/>
    <w:rsid w:val="00BE4B96"/>
    <w:rsid w:val="00BE529A"/>
    <w:rsid w:val="00BE53C7"/>
    <w:rsid w:val="00BE53FB"/>
    <w:rsid w:val="00BE55EA"/>
    <w:rsid w:val="00BE585A"/>
    <w:rsid w:val="00BE5AD9"/>
    <w:rsid w:val="00BE60E1"/>
    <w:rsid w:val="00BE694E"/>
    <w:rsid w:val="00BE72FD"/>
    <w:rsid w:val="00BE7900"/>
    <w:rsid w:val="00BE7F79"/>
    <w:rsid w:val="00BF134A"/>
    <w:rsid w:val="00BF1F47"/>
    <w:rsid w:val="00BF2046"/>
    <w:rsid w:val="00BF28F6"/>
    <w:rsid w:val="00BF3158"/>
    <w:rsid w:val="00BF37AC"/>
    <w:rsid w:val="00BF3A92"/>
    <w:rsid w:val="00BF479D"/>
    <w:rsid w:val="00BF4F36"/>
    <w:rsid w:val="00BF5C49"/>
    <w:rsid w:val="00BF5D28"/>
    <w:rsid w:val="00BF660D"/>
    <w:rsid w:val="00BF6ABA"/>
    <w:rsid w:val="00BF72F4"/>
    <w:rsid w:val="00C00254"/>
    <w:rsid w:val="00C00D18"/>
    <w:rsid w:val="00C0106B"/>
    <w:rsid w:val="00C02271"/>
    <w:rsid w:val="00C0256B"/>
    <w:rsid w:val="00C026AF"/>
    <w:rsid w:val="00C02A5E"/>
    <w:rsid w:val="00C03DCF"/>
    <w:rsid w:val="00C041FD"/>
    <w:rsid w:val="00C05165"/>
    <w:rsid w:val="00C05321"/>
    <w:rsid w:val="00C056A1"/>
    <w:rsid w:val="00C05D51"/>
    <w:rsid w:val="00C06238"/>
    <w:rsid w:val="00C06755"/>
    <w:rsid w:val="00C07CF3"/>
    <w:rsid w:val="00C11C06"/>
    <w:rsid w:val="00C11E0A"/>
    <w:rsid w:val="00C12DA8"/>
    <w:rsid w:val="00C13386"/>
    <w:rsid w:val="00C13FD8"/>
    <w:rsid w:val="00C1547E"/>
    <w:rsid w:val="00C155D0"/>
    <w:rsid w:val="00C17218"/>
    <w:rsid w:val="00C17421"/>
    <w:rsid w:val="00C17D4A"/>
    <w:rsid w:val="00C17FB2"/>
    <w:rsid w:val="00C20200"/>
    <w:rsid w:val="00C2145D"/>
    <w:rsid w:val="00C22C75"/>
    <w:rsid w:val="00C23C4E"/>
    <w:rsid w:val="00C24262"/>
    <w:rsid w:val="00C248AA"/>
    <w:rsid w:val="00C25286"/>
    <w:rsid w:val="00C25693"/>
    <w:rsid w:val="00C26A33"/>
    <w:rsid w:val="00C26F97"/>
    <w:rsid w:val="00C30803"/>
    <w:rsid w:val="00C30E03"/>
    <w:rsid w:val="00C3119A"/>
    <w:rsid w:val="00C31602"/>
    <w:rsid w:val="00C3273B"/>
    <w:rsid w:val="00C33229"/>
    <w:rsid w:val="00C342AD"/>
    <w:rsid w:val="00C34B0B"/>
    <w:rsid w:val="00C3513B"/>
    <w:rsid w:val="00C35A44"/>
    <w:rsid w:val="00C36120"/>
    <w:rsid w:val="00C36FAC"/>
    <w:rsid w:val="00C406B7"/>
    <w:rsid w:val="00C42079"/>
    <w:rsid w:val="00C423C9"/>
    <w:rsid w:val="00C42DE1"/>
    <w:rsid w:val="00C43ADD"/>
    <w:rsid w:val="00C44056"/>
    <w:rsid w:val="00C44A61"/>
    <w:rsid w:val="00C453D3"/>
    <w:rsid w:val="00C459EF"/>
    <w:rsid w:val="00C45BEC"/>
    <w:rsid w:val="00C45D76"/>
    <w:rsid w:val="00C46E44"/>
    <w:rsid w:val="00C500C8"/>
    <w:rsid w:val="00C50184"/>
    <w:rsid w:val="00C50855"/>
    <w:rsid w:val="00C50CA3"/>
    <w:rsid w:val="00C50D22"/>
    <w:rsid w:val="00C51F15"/>
    <w:rsid w:val="00C52081"/>
    <w:rsid w:val="00C5226F"/>
    <w:rsid w:val="00C524C6"/>
    <w:rsid w:val="00C5293D"/>
    <w:rsid w:val="00C53545"/>
    <w:rsid w:val="00C547E8"/>
    <w:rsid w:val="00C54CB4"/>
    <w:rsid w:val="00C55EBA"/>
    <w:rsid w:val="00C56075"/>
    <w:rsid w:val="00C56375"/>
    <w:rsid w:val="00C578B2"/>
    <w:rsid w:val="00C60456"/>
    <w:rsid w:val="00C60D1F"/>
    <w:rsid w:val="00C61009"/>
    <w:rsid w:val="00C61504"/>
    <w:rsid w:val="00C615A9"/>
    <w:rsid w:val="00C61A58"/>
    <w:rsid w:val="00C63977"/>
    <w:rsid w:val="00C63D8E"/>
    <w:rsid w:val="00C63FB4"/>
    <w:rsid w:val="00C64CA9"/>
    <w:rsid w:val="00C65111"/>
    <w:rsid w:val="00C65D6D"/>
    <w:rsid w:val="00C661E2"/>
    <w:rsid w:val="00C66689"/>
    <w:rsid w:val="00C667D1"/>
    <w:rsid w:val="00C66BE4"/>
    <w:rsid w:val="00C66FB6"/>
    <w:rsid w:val="00C67A21"/>
    <w:rsid w:val="00C70050"/>
    <w:rsid w:val="00C70812"/>
    <w:rsid w:val="00C70A67"/>
    <w:rsid w:val="00C715C9"/>
    <w:rsid w:val="00C71E22"/>
    <w:rsid w:val="00C71EA9"/>
    <w:rsid w:val="00C72972"/>
    <w:rsid w:val="00C72B93"/>
    <w:rsid w:val="00C73627"/>
    <w:rsid w:val="00C73849"/>
    <w:rsid w:val="00C73C2C"/>
    <w:rsid w:val="00C73F0F"/>
    <w:rsid w:val="00C74666"/>
    <w:rsid w:val="00C74B1E"/>
    <w:rsid w:val="00C750B3"/>
    <w:rsid w:val="00C758BB"/>
    <w:rsid w:val="00C75D45"/>
    <w:rsid w:val="00C77161"/>
    <w:rsid w:val="00C806E8"/>
    <w:rsid w:val="00C81149"/>
    <w:rsid w:val="00C81E56"/>
    <w:rsid w:val="00C821E6"/>
    <w:rsid w:val="00C839F9"/>
    <w:rsid w:val="00C83DE2"/>
    <w:rsid w:val="00C83FCF"/>
    <w:rsid w:val="00C842A9"/>
    <w:rsid w:val="00C8437A"/>
    <w:rsid w:val="00C8479B"/>
    <w:rsid w:val="00C84C10"/>
    <w:rsid w:val="00C850F0"/>
    <w:rsid w:val="00C85BBE"/>
    <w:rsid w:val="00C85CCB"/>
    <w:rsid w:val="00C87292"/>
    <w:rsid w:val="00C873F2"/>
    <w:rsid w:val="00C9008E"/>
    <w:rsid w:val="00C913F7"/>
    <w:rsid w:val="00C917CE"/>
    <w:rsid w:val="00C9241F"/>
    <w:rsid w:val="00C9275B"/>
    <w:rsid w:val="00C940F3"/>
    <w:rsid w:val="00C94258"/>
    <w:rsid w:val="00C95C74"/>
    <w:rsid w:val="00C95F18"/>
    <w:rsid w:val="00C96286"/>
    <w:rsid w:val="00C9651B"/>
    <w:rsid w:val="00C9682A"/>
    <w:rsid w:val="00C96A2A"/>
    <w:rsid w:val="00C96B4F"/>
    <w:rsid w:val="00C97678"/>
    <w:rsid w:val="00CA02F8"/>
    <w:rsid w:val="00CA0464"/>
    <w:rsid w:val="00CA069F"/>
    <w:rsid w:val="00CA103F"/>
    <w:rsid w:val="00CA1533"/>
    <w:rsid w:val="00CA1F81"/>
    <w:rsid w:val="00CA23A9"/>
    <w:rsid w:val="00CA2767"/>
    <w:rsid w:val="00CA2ADF"/>
    <w:rsid w:val="00CA2DA9"/>
    <w:rsid w:val="00CA2FF8"/>
    <w:rsid w:val="00CA3F79"/>
    <w:rsid w:val="00CA4F72"/>
    <w:rsid w:val="00CA588C"/>
    <w:rsid w:val="00CA6176"/>
    <w:rsid w:val="00CA6453"/>
    <w:rsid w:val="00CA7536"/>
    <w:rsid w:val="00CA7855"/>
    <w:rsid w:val="00CB06D5"/>
    <w:rsid w:val="00CB0751"/>
    <w:rsid w:val="00CB187E"/>
    <w:rsid w:val="00CB2FBD"/>
    <w:rsid w:val="00CB429E"/>
    <w:rsid w:val="00CB542A"/>
    <w:rsid w:val="00CB6AF8"/>
    <w:rsid w:val="00CB7546"/>
    <w:rsid w:val="00CB7BD4"/>
    <w:rsid w:val="00CC04C3"/>
    <w:rsid w:val="00CC0D4A"/>
    <w:rsid w:val="00CC0E3C"/>
    <w:rsid w:val="00CC0FF0"/>
    <w:rsid w:val="00CC283B"/>
    <w:rsid w:val="00CC2BB6"/>
    <w:rsid w:val="00CC3014"/>
    <w:rsid w:val="00CC394E"/>
    <w:rsid w:val="00CC41D6"/>
    <w:rsid w:val="00CC4B58"/>
    <w:rsid w:val="00CC4C4B"/>
    <w:rsid w:val="00CC5BE2"/>
    <w:rsid w:val="00CC5CC0"/>
    <w:rsid w:val="00CC7F98"/>
    <w:rsid w:val="00CD0351"/>
    <w:rsid w:val="00CD0363"/>
    <w:rsid w:val="00CD0898"/>
    <w:rsid w:val="00CD14D5"/>
    <w:rsid w:val="00CD1C28"/>
    <w:rsid w:val="00CD22A3"/>
    <w:rsid w:val="00CD27E0"/>
    <w:rsid w:val="00CD3163"/>
    <w:rsid w:val="00CD3C08"/>
    <w:rsid w:val="00CD48BE"/>
    <w:rsid w:val="00CD6102"/>
    <w:rsid w:val="00CD6692"/>
    <w:rsid w:val="00CD6B1B"/>
    <w:rsid w:val="00CE0A97"/>
    <w:rsid w:val="00CE0B14"/>
    <w:rsid w:val="00CE11F9"/>
    <w:rsid w:val="00CE27AB"/>
    <w:rsid w:val="00CE2E1C"/>
    <w:rsid w:val="00CE3111"/>
    <w:rsid w:val="00CE332E"/>
    <w:rsid w:val="00CE3460"/>
    <w:rsid w:val="00CE36D3"/>
    <w:rsid w:val="00CE3849"/>
    <w:rsid w:val="00CE4DC5"/>
    <w:rsid w:val="00CE5123"/>
    <w:rsid w:val="00CE5E87"/>
    <w:rsid w:val="00CE7962"/>
    <w:rsid w:val="00CE7ECA"/>
    <w:rsid w:val="00CF0693"/>
    <w:rsid w:val="00CF1B07"/>
    <w:rsid w:val="00CF2018"/>
    <w:rsid w:val="00CF26C7"/>
    <w:rsid w:val="00CF350E"/>
    <w:rsid w:val="00CF44D5"/>
    <w:rsid w:val="00CF45ED"/>
    <w:rsid w:val="00CF559A"/>
    <w:rsid w:val="00CF65B2"/>
    <w:rsid w:val="00CF7308"/>
    <w:rsid w:val="00CF7A0D"/>
    <w:rsid w:val="00CF7B52"/>
    <w:rsid w:val="00D00ACD"/>
    <w:rsid w:val="00D01EE6"/>
    <w:rsid w:val="00D02079"/>
    <w:rsid w:val="00D025D9"/>
    <w:rsid w:val="00D047FE"/>
    <w:rsid w:val="00D0498E"/>
    <w:rsid w:val="00D05575"/>
    <w:rsid w:val="00D0596A"/>
    <w:rsid w:val="00D05A0B"/>
    <w:rsid w:val="00D05F96"/>
    <w:rsid w:val="00D06453"/>
    <w:rsid w:val="00D07A8F"/>
    <w:rsid w:val="00D07D00"/>
    <w:rsid w:val="00D135AA"/>
    <w:rsid w:val="00D13940"/>
    <w:rsid w:val="00D14200"/>
    <w:rsid w:val="00D14340"/>
    <w:rsid w:val="00D143A7"/>
    <w:rsid w:val="00D144C3"/>
    <w:rsid w:val="00D159B6"/>
    <w:rsid w:val="00D166BF"/>
    <w:rsid w:val="00D17A0E"/>
    <w:rsid w:val="00D17BF4"/>
    <w:rsid w:val="00D22333"/>
    <w:rsid w:val="00D22A87"/>
    <w:rsid w:val="00D2300B"/>
    <w:rsid w:val="00D2357E"/>
    <w:rsid w:val="00D23669"/>
    <w:rsid w:val="00D24A6E"/>
    <w:rsid w:val="00D25CF0"/>
    <w:rsid w:val="00D260E6"/>
    <w:rsid w:val="00D30D32"/>
    <w:rsid w:val="00D3134D"/>
    <w:rsid w:val="00D313E0"/>
    <w:rsid w:val="00D31D86"/>
    <w:rsid w:val="00D32655"/>
    <w:rsid w:val="00D32B6C"/>
    <w:rsid w:val="00D32BCA"/>
    <w:rsid w:val="00D32E18"/>
    <w:rsid w:val="00D335CB"/>
    <w:rsid w:val="00D336E2"/>
    <w:rsid w:val="00D34E59"/>
    <w:rsid w:val="00D3513A"/>
    <w:rsid w:val="00D4046F"/>
    <w:rsid w:val="00D40FAD"/>
    <w:rsid w:val="00D41280"/>
    <w:rsid w:val="00D42623"/>
    <w:rsid w:val="00D43059"/>
    <w:rsid w:val="00D44D30"/>
    <w:rsid w:val="00D458C4"/>
    <w:rsid w:val="00D45E72"/>
    <w:rsid w:val="00D47486"/>
    <w:rsid w:val="00D4771E"/>
    <w:rsid w:val="00D50ABC"/>
    <w:rsid w:val="00D50BBE"/>
    <w:rsid w:val="00D51251"/>
    <w:rsid w:val="00D518D7"/>
    <w:rsid w:val="00D53126"/>
    <w:rsid w:val="00D53246"/>
    <w:rsid w:val="00D53B61"/>
    <w:rsid w:val="00D53C41"/>
    <w:rsid w:val="00D56409"/>
    <w:rsid w:val="00D56624"/>
    <w:rsid w:val="00D56699"/>
    <w:rsid w:val="00D571C4"/>
    <w:rsid w:val="00D576C0"/>
    <w:rsid w:val="00D60658"/>
    <w:rsid w:val="00D60B8D"/>
    <w:rsid w:val="00D60BDB"/>
    <w:rsid w:val="00D611F5"/>
    <w:rsid w:val="00D61D00"/>
    <w:rsid w:val="00D62A14"/>
    <w:rsid w:val="00D62C0A"/>
    <w:rsid w:val="00D640E2"/>
    <w:rsid w:val="00D644A4"/>
    <w:rsid w:val="00D654B6"/>
    <w:rsid w:val="00D659BA"/>
    <w:rsid w:val="00D65F31"/>
    <w:rsid w:val="00D6625C"/>
    <w:rsid w:val="00D66818"/>
    <w:rsid w:val="00D67DAB"/>
    <w:rsid w:val="00D67E08"/>
    <w:rsid w:val="00D708A6"/>
    <w:rsid w:val="00D70E01"/>
    <w:rsid w:val="00D713F6"/>
    <w:rsid w:val="00D72ACC"/>
    <w:rsid w:val="00D72BAF"/>
    <w:rsid w:val="00D730C4"/>
    <w:rsid w:val="00D7384C"/>
    <w:rsid w:val="00D76711"/>
    <w:rsid w:val="00D76768"/>
    <w:rsid w:val="00D768DF"/>
    <w:rsid w:val="00D76B94"/>
    <w:rsid w:val="00D8058C"/>
    <w:rsid w:val="00D810FF"/>
    <w:rsid w:val="00D811ED"/>
    <w:rsid w:val="00D82B12"/>
    <w:rsid w:val="00D82E0C"/>
    <w:rsid w:val="00D82F5E"/>
    <w:rsid w:val="00D83D99"/>
    <w:rsid w:val="00D84219"/>
    <w:rsid w:val="00D851EE"/>
    <w:rsid w:val="00D8584A"/>
    <w:rsid w:val="00D85AAB"/>
    <w:rsid w:val="00D8669B"/>
    <w:rsid w:val="00D876EB"/>
    <w:rsid w:val="00D87917"/>
    <w:rsid w:val="00D8796F"/>
    <w:rsid w:val="00D901B6"/>
    <w:rsid w:val="00D9049B"/>
    <w:rsid w:val="00D912A5"/>
    <w:rsid w:val="00D915E0"/>
    <w:rsid w:val="00D9170C"/>
    <w:rsid w:val="00D91836"/>
    <w:rsid w:val="00D9192A"/>
    <w:rsid w:val="00D91C7E"/>
    <w:rsid w:val="00D92134"/>
    <w:rsid w:val="00D922F9"/>
    <w:rsid w:val="00D9280D"/>
    <w:rsid w:val="00D93A9B"/>
    <w:rsid w:val="00D93CCB"/>
    <w:rsid w:val="00D9627C"/>
    <w:rsid w:val="00D97D2B"/>
    <w:rsid w:val="00DA0762"/>
    <w:rsid w:val="00DA128C"/>
    <w:rsid w:val="00DA1CC3"/>
    <w:rsid w:val="00DA224F"/>
    <w:rsid w:val="00DA2F8F"/>
    <w:rsid w:val="00DA318F"/>
    <w:rsid w:val="00DA358E"/>
    <w:rsid w:val="00DA3604"/>
    <w:rsid w:val="00DA411F"/>
    <w:rsid w:val="00DA4870"/>
    <w:rsid w:val="00DA49CE"/>
    <w:rsid w:val="00DA4C25"/>
    <w:rsid w:val="00DA522C"/>
    <w:rsid w:val="00DA5BE6"/>
    <w:rsid w:val="00DA6376"/>
    <w:rsid w:val="00DA6491"/>
    <w:rsid w:val="00DA67D7"/>
    <w:rsid w:val="00DA7032"/>
    <w:rsid w:val="00DA725E"/>
    <w:rsid w:val="00DB13A3"/>
    <w:rsid w:val="00DB1AF2"/>
    <w:rsid w:val="00DB1BB9"/>
    <w:rsid w:val="00DB224D"/>
    <w:rsid w:val="00DB2D05"/>
    <w:rsid w:val="00DB5388"/>
    <w:rsid w:val="00DB65A8"/>
    <w:rsid w:val="00DB6946"/>
    <w:rsid w:val="00DB7226"/>
    <w:rsid w:val="00DB7D42"/>
    <w:rsid w:val="00DC0C94"/>
    <w:rsid w:val="00DC1CFC"/>
    <w:rsid w:val="00DC3284"/>
    <w:rsid w:val="00DC372D"/>
    <w:rsid w:val="00DC3AC1"/>
    <w:rsid w:val="00DC3B8D"/>
    <w:rsid w:val="00DC598A"/>
    <w:rsid w:val="00DC6051"/>
    <w:rsid w:val="00DC644F"/>
    <w:rsid w:val="00DD0C62"/>
    <w:rsid w:val="00DD1575"/>
    <w:rsid w:val="00DD1798"/>
    <w:rsid w:val="00DD1BAB"/>
    <w:rsid w:val="00DD1BB1"/>
    <w:rsid w:val="00DD1F51"/>
    <w:rsid w:val="00DD225B"/>
    <w:rsid w:val="00DD24FC"/>
    <w:rsid w:val="00DD2D1A"/>
    <w:rsid w:val="00DD2DA1"/>
    <w:rsid w:val="00DD346C"/>
    <w:rsid w:val="00DD348B"/>
    <w:rsid w:val="00DD3719"/>
    <w:rsid w:val="00DD38E4"/>
    <w:rsid w:val="00DD3D3E"/>
    <w:rsid w:val="00DD52CA"/>
    <w:rsid w:val="00DD57EF"/>
    <w:rsid w:val="00DD58B2"/>
    <w:rsid w:val="00DD6504"/>
    <w:rsid w:val="00DD6891"/>
    <w:rsid w:val="00DD73CC"/>
    <w:rsid w:val="00DD7B93"/>
    <w:rsid w:val="00DE1301"/>
    <w:rsid w:val="00DE13FB"/>
    <w:rsid w:val="00DE15D6"/>
    <w:rsid w:val="00DE163D"/>
    <w:rsid w:val="00DE19A4"/>
    <w:rsid w:val="00DE3E74"/>
    <w:rsid w:val="00DE42AC"/>
    <w:rsid w:val="00DE49C7"/>
    <w:rsid w:val="00DE545E"/>
    <w:rsid w:val="00DE5903"/>
    <w:rsid w:val="00DE61F8"/>
    <w:rsid w:val="00DE6749"/>
    <w:rsid w:val="00DE67DA"/>
    <w:rsid w:val="00DE6A2D"/>
    <w:rsid w:val="00DE6E89"/>
    <w:rsid w:val="00DE7632"/>
    <w:rsid w:val="00DE7BB8"/>
    <w:rsid w:val="00DE7DD0"/>
    <w:rsid w:val="00DF048E"/>
    <w:rsid w:val="00DF0752"/>
    <w:rsid w:val="00DF07C1"/>
    <w:rsid w:val="00DF141F"/>
    <w:rsid w:val="00DF1BE4"/>
    <w:rsid w:val="00DF2597"/>
    <w:rsid w:val="00DF2A82"/>
    <w:rsid w:val="00DF436C"/>
    <w:rsid w:val="00DF4410"/>
    <w:rsid w:val="00DF46BF"/>
    <w:rsid w:val="00DF48CC"/>
    <w:rsid w:val="00DF5723"/>
    <w:rsid w:val="00DF6859"/>
    <w:rsid w:val="00DF6B64"/>
    <w:rsid w:val="00DF6F07"/>
    <w:rsid w:val="00DF7B55"/>
    <w:rsid w:val="00E00293"/>
    <w:rsid w:val="00E002F7"/>
    <w:rsid w:val="00E00349"/>
    <w:rsid w:val="00E019B6"/>
    <w:rsid w:val="00E02769"/>
    <w:rsid w:val="00E02F25"/>
    <w:rsid w:val="00E032C9"/>
    <w:rsid w:val="00E0347E"/>
    <w:rsid w:val="00E036FE"/>
    <w:rsid w:val="00E04150"/>
    <w:rsid w:val="00E050AD"/>
    <w:rsid w:val="00E051A4"/>
    <w:rsid w:val="00E06897"/>
    <w:rsid w:val="00E07D8C"/>
    <w:rsid w:val="00E1270E"/>
    <w:rsid w:val="00E130DE"/>
    <w:rsid w:val="00E13A36"/>
    <w:rsid w:val="00E13E6C"/>
    <w:rsid w:val="00E14E30"/>
    <w:rsid w:val="00E2168A"/>
    <w:rsid w:val="00E2235D"/>
    <w:rsid w:val="00E23B75"/>
    <w:rsid w:val="00E24FE7"/>
    <w:rsid w:val="00E2658D"/>
    <w:rsid w:val="00E2684D"/>
    <w:rsid w:val="00E275FA"/>
    <w:rsid w:val="00E323DA"/>
    <w:rsid w:val="00E33F82"/>
    <w:rsid w:val="00E3413F"/>
    <w:rsid w:val="00E35AEB"/>
    <w:rsid w:val="00E35DF2"/>
    <w:rsid w:val="00E36734"/>
    <w:rsid w:val="00E36DBF"/>
    <w:rsid w:val="00E4115E"/>
    <w:rsid w:val="00E430F4"/>
    <w:rsid w:val="00E44BCF"/>
    <w:rsid w:val="00E47D49"/>
    <w:rsid w:val="00E5016A"/>
    <w:rsid w:val="00E50681"/>
    <w:rsid w:val="00E5187E"/>
    <w:rsid w:val="00E51E25"/>
    <w:rsid w:val="00E5280F"/>
    <w:rsid w:val="00E52853"/>
    <w:rsid w:val="00E52E76"/>
    <w:rsid w:val="00E52FF4"/>
    <w:rsid w:val="00E53696"/>
    <w:rsid w:val="00E53C65"/>
    <w:rsid w:val="00E54F96"/>
    <w:rsid w:val="00E551BA"/>
    <w:rsid w:val="00E55E06"/>
    <w:rsid w:val="00E56542"/>
    <w:rsid w:val="00E566F3"/>
    <w:rsid w:val="00E57E8A"/>
    <w:rsid w:val="00E60232"/>
    <w:rsid w:val="00E60D3B"/>
    <w:rsid w:val="00E611A5"/>
    <w:rsid w:val="00E62128"/>
    <w:rsid w:val="00E63D8D"/>
    <w:rsid w:val="00E63FFF"/>
    <w:rsid w:val="00E642C5"/>
    <w:rsid w:val="00E64690"/>
    <w:rsid w:val="00E64F02"/>
    <w:rsid w:val="00E65B70"/>
    <w:rsid w:val="00E65CC5"/>
    <w:rsid w:val="00E66219"/>
    <w:rsid w:val="00E6660A"/>
    <w:rsid w:val="00E67230"/>
    <w:rsid w:val="00E67765"/>
    <w:rsid w:val="00E6791E"/>
    <w:rsid w:val="00E7042A"/>
    <w:rsid w:val="00E7042F"/>
    <w:rsid w:val="00E70F86"/>
    <w:rsid w:val="00E71637"/>
    <w:rsid w:val="00E72072"/>
    <w:rsid w:val="00E724B7"/>
    <w:rsid w:val="00E72529"/>
    <w:rsid w:val="00E72BD8"/>
    <w:rsid w:val="00E72BF9"/>
    <w:rsid w:val="00E72DAB"/>
    <w:rsid w:val="00E73326"/>
    <w:rsid w:val="00E75299"/>
    <w:rsid w:val="00E75BAB"/>
    <w:rsid w:val="00E76B46"/>
    <w:rsid w:val="00E76C06"/>
    <w:rsid w:val="00E76C6C"/>
    <w:rsid w:val="00E770F3"/>
    <w:rsid w:val="00E7750B"/>
    <w:rsid w:val="00E77D26"/>
    <w:rsid w:val="00E77EB4"/>
    <w:rsid w:val="00E80877"/>
    <w:rsid w:val="00E83A68"/>
    <w:rsid w:val="00E86A22"/>
    <w:rsid w:val="00E870D5"/>
    <w:rsid w:val="00E87C97"/>
    <w:rsid w:val="00E9131E"/>
    <w:rsid w:val="00E91B06"/>
    <w:rsid w:val="00E91B0C"/>
    <w:rsid w:val="00E922E4"/>
    <w:rsid w:val="00E92A34"/>
    <w:rsid w:val="00E931FF"/>
    <w:rsid w:val="00E9371A"/>
    <w:rsid w:val="00E93D50"/>
    <w:rsid w:val="00E944B5"/>
    <w:rsid w:val="00E948B7"/>
    <w:rsid w:val="00E94F20"/>
    <w:rsid w:val="00E94FA0"/>
    <w:rsid w:val="00E96188"/>
    <w:rsid w:val="00E9667F"/>
    <w:rsid w:val="00E96C3F"/>
    <w:rsid w:val="00E971B5"/>
    <w:rsid w:val="00E9754E"/>
    <w:rsid w:val="00E979D8"/>
    <w:rsid w:val="00EA04BB"/>
    <w:rsid w:val="00EA0C7F"/>
    <w:rsid w:val="00EA0EE4"/>
    <w:rsid w:val="00EA1BB5"/>
    <w:rsid w:val="00EA2919"/>
    <w:rsid w:val="00EA2B6B"/>
    <w:rsid w:val="00EA31D4"/>
    <w:rsid w:val="00EA33DE"/>
    <w:rsid w:val="00EA3753"/>
    <w:rsid w:val="00EA3C20"/>
    <w:rsid w:val="00EA43D6"/>
    <w:rsid w:val="00EA49C5"/>
    <w:rsid w:val="00EA540A"/>
    <w:rsid w:val="00EA5816"/>
    <w:rsid w:val="00EA5D43"/>
    <w:rsid w:val="00EA6479"/>
    <w:rsid w:val="00EA6D21"/>
    <w:rsid w:val="00EB047F"/>
    <w:rsid w:val="00EB0645"/>
    <w:rsid w:val="00EB0C64"/>
    <w:rsid w:val="00EB0F23"/>
    <w:rsid w:val="00EB1261"/>
    <w:rsid w:val="00EB184C"/>
    <w:rsid w:val="00EB2343"/>
    <w:rsid w:val="00EB3366"/>
    <w:rsid w:val="00EB4AF9"/>
    <w:rsid w:val="00EB5CC5"/>
    <w:rsid w:val="00EB5F95"/>
    <w:rsid w:val="00EB6EA1"/>
    <w:rsid w:val="00EB72FE"/>
    <w:rsid w:val="00EB75CE"/>
    <w:rsid w:val="00EB7ED3"/>
    <w:rsid w:val="00EC039D"/>
    <w:rsid w:val="00EC0B64"/>
    <w:rsid w:val="00EC3CA6"/>
    <w:rsid w:val="00EC4412"/>
    <w:rsid w:val="00EC7071"/>
    <w:rsid w:val="00ED08F7"/>
    <w:rsid w:val="00ED1005"/>
    <w:rsid w:val="00ED11C9"/>
    <w:rsid w:val="00ED1211"/>
    <w:rsid w:val="00ED31D3"/>
    <w:rsid w:val="00ED3986"/>
    <w:rsid w:val="00ED50BF"/>
    <w:rsid w:val="00ED5105"/>
    <w:rsid w:val="00ED5232"/>
    <w:rsid w:val="00ED52B7"/>
    <w:rsid w:val="00ED71F3"/>
    <w:rsid w:val="00ED7414"/>
    <w:rsid w:val="00ED7528"/>
    <w:rsid w:val="00ED7539"/>
    <w:rsid w:val="00EE0B7C"/>
    <w:rsid w:val="00EE148C"/>
    <w:rsid w:val="00EE2D88"/>
    <w:rsid w:val="00EE4083"/>
    <w:rsid w:val="00EE4E61"/>
    <w:rsid w:val="00EE4EA7"/>
    <w:rsid w:val="00EE5182"/>
    <w:rsid w:val="00EE5206"/>
    <w:rsid w:val="00EE5B49"/>
    <w:rsid w:val="00EE7022"/>
    <w:rsid w:val="00EE7C90"/>
    <w:rsid w:val="00EF0A6B"/>
    <w:rsid w:val="00EF0BA3"/>
    <w:rsid w:val="00EF153C"/>
    <w:rsid w:val="00EF182E"/>
    <w:rsid w:val="00EF1D56"/>
    <w:rsid w:val="00EF325B"/>
    <w:rsid w:val="00EF37AE"/>
    <w:rsid w:val="00EF3DDE"/>
    <w:rsid w:val="00EF4174"/>
    <w:rsid w:val="00EF4B03"/>
    <w:rsid w:val="00EF5B3F"/>
    <w:rsid w:val="00EF65DE"/>
    <w:rsid w:val="00EF6F73"/>
    <w:rsid w:val="00EF795C"/>
    <w:rsid w:val="00EF7CD9"/>
    <w:rsid w:val="00F001D4"/>
    <w:rsid w:val="00F014C6"/>
    <w:rsid w:val="00F01FB9"/>
    <w:rsid w:val="00F02971"/>
    <w:rsid w:val="00F02A21"/>
    <w:rsid w:val="00F0302C"/>
    <w:rsid w:val="00F05408"/>
    <w:rsid w:val="00F057B8"/>
    <w:rsid w:val="00F05AE9"/>
    <w:rsid w:val="00F05F1A"/>
    <w:rsid w:val="00F06056"/>
    <w:rsid w:val="00F06557"/>
    <w:rsid w:val="00F06754"/>
    <w:rsid w:val="00F06C56"/>
    <w:rsid w:val="00F0763F"/>
    <w:rsid w:val="00F07AD6"/>
    <w:rsid w:val="00F106C3"/>
    <w:rsid w:val="00F1109E"/>
    <w:rsid w:val="00F114FE"/>
    <w:rsid w:val="00F11C5E"/>
    <w:rsid w:val="00F11F74"/>
    <w:rsid w:val="00F122F2"/>
    <w:rsid w:val="00F12A63"/>
    <w:rsid w:val="00F1404A"/>
    <w:rsid w:val="00F149A8"/>
    <w:rsid w:val="00F15A66"/>
    <w:rsid w:val="00F15EBA"/>
    <w:rsid w:val="00F172BB"/>
    <w:rsid w:val="00F17935"/>
    <w:rsid w:val="00F20B42"/>
    <w:rsid w:val="00F219A4"/>
    <w:rsid w:val="00F22F14"/>
    <w:rsid w:val="00F23B58"/>
    <w:rsid w:val="00F25D6A"/>
    <w:rsid w:val="00F25E15"/>
    <w:rsid w:val="00F265B7"/>
    <w:rsid w:val="00F26850"/>
    <w:rsid w:val="00F27C93"/>
    <w:rsid w:val="00F32220"/>
    <w:rsid w:val="00F322F7"/>
    <w:rsid w:val="00F32478"/>
    <w:rsid w:val="00F33BD6"/>
    <w:rsid w:val="00F340D3"/>
    <w:rsid w:val="00F3627A"/>
    <w:rsid w:val="00F36700"/>
    <w:rsid w:val="00F40A60"/>
    <w:rsid w:val="00F40F5D"/>
    <w:rsid w:val="00F413C5"/>
    <w:rsid w:val="00F4222C"/>
    <w:rsid w:val="00F4233A"/>
    <w:rsid w:val="00F42535"/>
    <w:rsid w:val="00F43F77"/>
    <w:rsid w:val="00F445C9"/>
    <w:rsid w:val="00F45556"/>
    <w:rsid w:val="00F4566C"/>
    <w:rsid w:val="00F45993"/>
    <w:rsid w:val="00F45ADF"/>
    <w:rsid w:val="00F463DA"/>
    <w:rsid w:val="00F470B3"/>
    <w:rsid w:val="00F4763B"/>
    <w:rsid w:val="00F477CC"/>
    <w:rsid w:val="00F47A46"/>
    <w:rsid w:val="00F5045B"/>
    <w:rsid w:val="00F51745"/>
    <w:rsid w:val="00F51B90"/>
    <w:rsid w:val="00F536FC"/>
    <w:rsid w:val="00F53727"/>
    <w:rsid w:val="00F537A8"/>
    <w:rsid w:val="00F53832"/>
    <w:rsid w:val="00F53BD0"/>
    <w:rsid w:val="00F53DCE"/>
    <w:rsid w:val="00F53F66"/>
    <w:rsid w:val="00F54D67"/>
    <w:rsid w:val="00F55AD1"/>
    <w:rsid w:val="00F568FE"/>
    <w:rsid w:val="00F56E46"/>
    <w:rsid w:val="00F56ED5"/>
    <w:rsid w:val="00F577E3"/>
    <w:rsid w:val="00F57B43"/>
    <w:rsid w:val="00F57B46"/>
    <w:rsid w:val="00F609F5"/>
    <w:rsid w:val="00F60B10"/>
    <w:rsid w:val="00F613FB"/>
    <w:rsid w:val="00F61747"/>
    <w:rsid w:val="00F62283"/>
    <w:rsid w:val="00F62FD8"/>
    <w:rsid w:val="00F63F0A"/>
    <w:rsid w:val="00F63F8B"/>
    <w:rsid w:val="00F64569"/>
    <w:rsid w:val="00F6483E"/>
    <w:rsid w:val="00F64EE1"/>
    <w:rsid w:val="00F65688"/>
    <w:rsid w:val="00F667E6"/>
    <w:rsid w:val="00F673CE"/>
    <w:rsid w:val="00F67923"/>
    <w:rsid w:val="00F703CA"/>
    <w:rsid w:val="00F72D47"/>
    <w:rsid w:val="00F72E0C"/>
    <w:rsid w:val="00F7426A"/>
    <w:rsid w:val="00F74501"/>
    <w:rsid w:val="00F74663"/>
    <w:rsid w:val="00F74DE5"/>
    <w:rsid w:val="00F766AE"/>
    <w:rsid w:val="00F76979"/>
    <w:rsid w:val="00F76B84"/>
    <w:rsid w:val="00F77938"/>
    <w:rsid w:val="00F7799E"/>
    <w:rsid w:val="00F77F24"/>
    <w:rsid w:val="00F80A11"/>
    <w:rsid w:val="00F817E8"/>
    <w:rsid w:val="00F81B47"/>
    <w:rsid w:val="00F81C4B"/>
    <w:rsid w:val="00F8265F"/>
    <w:rsid w:val="00F82FDC"/>
    <w:rsid w:val="00F83455"/>
    <w:rsid w:val="00F853E7"/>
    <w:rsid w:val="00F86BB3"/>
    <w:rsid w:val="00F874EF"/>
    <w:rsid w:val="00F87B67"/>
    <w:rsid w:val="00F87EAA"/>
    <w:rsid w:val="00F90734"/>
    <w:rsid w:val="00F912B5"/>
    <w:rsid w:val="00F94260"/>
    <w:rsid w:val="00F9693A"/>
    <w:rsid w:val="00F97DE8"/>
    <w:rsid w:val="00FA0BFE"/>
    <w:rsid w:val="00FA10E9"/>
    <w:rsid w:val="00FA11AE"/>
    <w:rsid w:val="00FA150F"/>
    <w:rsid w:val="00FA1A3E"/>
    <w:rsid w:val="00FA2F38"/>
    <w:rsid w:val="00FA346E"/>
    <w:rsid w:val="00FA3579"/>
    <w:rsid w:val="00FA3DB2"/>
    <w:rsid w:val="00FA504E"/>
    <w:rsid w:val="00FA6BED"/>
    <w:rsid w:val="00FA6C61"/>
    <w:rsid w:val="00FB0A06"/>
    <w:rsid w:val="00FB0A68"/>
    <w:rsid w:val="00FB0E44"/>
    <w:rsid w:val="00FB0FDE"/>
    <w:rsid w:val="00FB159D"/>
    <w:rsid w:val="00FB2463"/>
    <w:rsid w:val="00FB2AFC"/>
    <w:rsid w:val="00FB3000"/>
    <w:rsid w:val="00FB3A72"/>
    <w:rsid w:val="00FB40C6"/>
    <w:rsid w:val="00FB4258"/>
    <w:rsid w:val="00FB5E72"/>
    <w:rsid w:val="00FB63C2"/>
    <w:rsid w:val="00FB72A5"/>
    <w:rsid w:val="00FC0DC9"/>
    <w:rsid w:val="00FC1275"/>
    <w:rsid w:val="00FC1B2D"/>
    <w:rsid w:val="00FC1F63"/>
    <w:rsid w:val="00FC2F10"/>
    <w:rsid w:val="00FC5180"/>
    <w:rsid w:val="00FC616C"/>
    <w:rsid w:val="00FC6A71"/>
    <w:rsid w:val="00FC74C6"/>
    <w:rsid w:val="00FD003C"/>
    <w:rsid w:val="00FD0CE3"/>
    <w:rsid w:val="00FD2C09"/>
    <w:rsid w:val="00FD2F7B"/>
    <w:rsid w:val="00FD3F22"/>
    <w:rsid w:val="00FD43D8"/>
    <w:rsid w:val="00FD4D0B"/>
    <w:rsid w:val="00FD66E4"/>
    <w:rsid w:val="00FD79E9"/>
    <w:rsid w:val="00FE0213"/>
    <w:rsid w:val="00FE0385"/>
    <w:rsid w:val="00FE0DCC"/>
    <w:rsid w:val="00FE1195"/>
    <w:rsid w:val="00FE1624"/>
    <w:rsid w:val="00FE1DED"/>
    <w:rsid w:val="00FE2F2E"/>
    <w:rsid w:val="00FE330F"/>
    <w:rsid w:val="00FE419B"/>
    <w:rsid w:val="00FE43FE"/>
    <w:rsid w:val="00FE5E17"/>
    <w:rsid w:val="00FE648D"/>
    <w:rsid w:val="00FE6AA9"/>
    <w:rsid w:val="00FE70D1"/>
    <w:rsid w:val="00FE7747"/>
    <w:rsid w:val="00FE78B6"/>
    <w:rsid w:val="00FF22BF"/>
    <w:rsid w:val="00FF2734"/>
    <w:rsid w:val="00FF2A69"/>
    <w:rsid w:val="00FF2CFF"/>
    <w:rsid w:val="00FF2E3C"/>
    <w:rsid w:val="00FF2F5A"/>
    <w:rsid w:val="00FF333B"/>
    <w:rsid w:val="00FF41E5"/>
    <w:rsid w:val="00FF4FBE"/>
    <w:rsid w:val="00FF60D9"/>
    <w:rsid w:val="00FF67B8"/>
    <w:rsid w:val="00FF6D20"/>
    <w:rsid w:val="00FF7911"/>
    <w:rsid w:val="00FF79CF"/>
    <w:rsid w:val="00FF7DDF"/>
    <w:rsid w:val="00FF7E2F"/>
    <w:rsid w:val="01F3406D"/>
    <w:rsid w:val="02F8D7D4"/>
    <w:rsid w:val="0461F078"/>
    <w:rsid w:val="04BBCE83"/>
    <w:rsid w:val="05E67872"/>
    <w:rsid w:val="09208D32"/>
    <w:rsid w:val="09F2C993"/>
    <w:rsid w:val="0CFEB6F6"/>
    <w:rsid w:val="0D193B71"/>
    <w:rsid w:val="0E5BBA22"/>
    <w:rsid w:val="0E9C4415"/>
    <w:rsid w:val="0EC0F003"/>
    <w:rsid w:val="0EE7B04D"/>
    <w:rsid w:val="12391F04"/>
    <w:rsid w:val="12C7A7CA"/>
    <w:rsid w:val="1306528F"/>
    <w:rsid w:val="131BFCAC"/>
    <w:rsid w:val="13B37D37"/>
    <w:rsid w:val="1516573C"/>
    <w:rsid w:val="154E46B1"/>
    <w:rsid w:val="164E89E6"/>
    <w:rsid w:val="1925E061"/>
    <w:rsid w:val="196D024B"/>
    <w:rsid w:val="1A955869"/>
    <w:rsid w:val="1BF47220"/>
    <w:rsid w:val="1DD741F2"/>
    <w:rsid w:val="20B40C30"/>
    <w:rsid w:val="22D64A06"/>
    <w:rsid w:val="249B2349"/>
    <w:rsid w:val="255E33CF"/>
    <w:rsid w:val="2699D853"/>
    <w:rsid w:val="26FB3E51"/>
    <w:rsid w:val="2723DCBE"/>
    <w:rsid w:val="2870F7D0"/>
    <w:rsid w:val="28C70F04"/>
    <w:rsid w:val="29DA125B"/>
    <w:rsid w:val="29EE1462"/>
    <w:rsid w:val="2AC669C8"/>
    <w:rsid w:val="2B780C21"/>
    <w:rsid w:val="2C690F0F"/>
    <w:rsid w:val="2DC6C8D8"/>
    <w:rsid w:val="2E79EF8C"/>
    <w:rsid w:val="3096E932"/>
    <w:rsid w:val="3182BE9F"/>
    <w:rsid w:val="31858EEB"/>
    <w:rsid w:val="3270064C"/>
    <w:rsid w:val="3279DC98"/>
    <w:rsid w:val="32B1CDBB"/>
    <w:rsid w:val="336957EA"/>
    <w:rsid w:val="34BA5F61"/>
    <w:rsid w:val="34E4ADD8"/>
    <w:rsid w:val="35C3E4A3"/>
    <w:rsid w:val="35C799A0"/>
    <w:rsid w:val="37636A01"/>
    <w:rsid w:val="3778C464"/>
    <w:rsid w:val="387BFBC6"/>
    <w:rsid w:val="38FF3A62"/>
    <w:rsid w:val="390E8F98"/>
    <w:rsid w:val="392611C1"/>
    <w:rsid w:val="394EAC2E"/>
    <w:rsid w:val="39DB7FD2"/>
    <w:rsid w:val="3AE768A4"/>
    <w:rsid w:val="3B16A6CB"/>
    <w:rsid w:val="3EE5ADA4"/>
    <w:rsid w:val="3F32C3EF"/>
    <w:rsid w:val="4044E969"/>
    <w:rsid w:val="40817E05"/>
    <w:rsid w:val="41156597"/>
    <w:rsid w:val="41D6E8EC"/>
    <w:rsid w:val="425396F2"/>
    <w:rsid w:val="4355A69E"/>
    <w:rsid w:val="438B07CB"/>
    <w:rsid w:val="452E2BDB"/>
    <w:rsid w:val="45615EC5"/>
    <w:rsid w:val="45BAB044"/>
    <w:rsid w:val="461CA00A"/>
    <w:rsid w:val="466F05E2"/>
    <w:rsid w:val="46E6DAC0"/>
    <w:rsid w:val="4727EACF"/>
    <w:rsid w:val="473B6892"/>
    <w:rsid w:val="47E93A14"/>
    <w:rsid w:val="49619BD5"/>
    <w:rsid w:val="49EC85D2"/>
    <w:rsid w:val="4BCC1E32"/>
    <w:rsid w:val="4C677469"/>
    <w:rsid w:val="4E74563F"/>
    <w:rsid w:val="4F8C8D36"/>
    <w:rsid w:val="503A5CDB"/>
    <w:rsid w:val="509BA4FE"/>
    <w:rsid w:val="51181EDF"/>
    <w:rsid w:val="511F1CDF"/>
    <w:rsid w:val="51D089BA"/>
    <w:rsid w:val="520605EC"/>
    <w:rsid w:val="523B5FB6"/>
    <w:rsid w:val="527BFEF4"/>
    <w:rsid w:val="52FBF320"/>
    <w:rsid w:val="55DD38B0"/>
    <w:rsid w:val="55FF480E"/>
    <w:rsid w:val="599D6713"/>
    <w:rsid w:val="5AA5D8C8"/>
    <w:rsid w:val="5EBA54E7"/>
    <w:rsid w:val="60A1D335"/>
    <w:rsid w:val="610BE1B8"/>
    <w:rsid w:val="63808D6C"/>
    <w:rsid w:val="646DD8C0"/>
    <w:rsid w:val="64E5CE6C"/>
    <w:rsid w:val="64F37D6E"/>
    <w:rsid w:val="66C566CC"/>
    <w:rsid w:val="67561245"/>
    <w:rsid w:val="679CAA90"/>
    <w:rsid w:val="67D4948D"/>
    <w:rsid w:val="68BA0341"/>
    <w:rsid w:val="68BCB2C6"/>
    <w:rsid w:val="68F1E2A6"/>
    <w:rsid w:val="6990B59F"/>
    <w:rsid w:val="6A3DCDED"/>
    <w:rsid w:val="6A89D30A"/>
    <w:rsid w:val="6CB9D7FF"/>
    <w:rsid w:val="6D132EC1"/>
    <w:rsid w:val="6EAEFF22"/>
    <w:rsid w:val="707CC860"/>
    <w:rsid w:val="70D3D591"/>
    <w:rsid w:val="7175101A"/>
    <w:rsid w:val="721CA823"/>
    <w:rsid w:val="7319A154"/>
    <w:rsid w:val="73291983"/>
    <w:rsid w:val="73385C1C"/>
    <w:rsid w:val="73646B9B"/>
    <w:rsid w:val="73C94E8A"/>
    <w:rsid w:val="74486B6D"/>
    <w:rsid w:val="7453E4C8"/>
    <w:rsid w:val="7649791E"/>
    <w:rsid w:val="78C89E90"/>
    <w:rsid w:val="791342D5"/>
    <w:rsid w:val="791BDC90"/>
    <w:rsid w:val="79F67D29"/>
    <w:rsid w:val="7A737EED"/>
    <w:rsid w:val="7D037846"/>
    <w:rsid w:val="7DCEBA8B"/>
    <w:rsid w:val="7E2566B0"/>
    <w:rsid w:val="7E43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EEDF36"/>
  <w15:chartTrackingRefBased/>
  <w15:docId w15:val="{EB6248E7-5E83-47F5-90EB-13D3A5D0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C69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Titolo1">
    <w:name w:val="heading 1"/>
    <w:basedOn w:val="Normale"/>
    <w:next w:val="Corpotesto"/>
    <w:qFormat/>
    <w:pPr>
      <w:keepNext/>
      <w:widowControl w:val="0"/>
      <w:jc w:val="center"/>
      <w:outlineLvl w:val="0"/>
    </w:pPr>
    <w:rPr>
      <w:rFonts w:ascii="Courier New" w:hAnsi="Courier New" w:cs="Courier New"/>
      <w:sz w:val="24"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tabs>
        <w:tab w:val="left" w:pos="1866"/>
      </w:tabs>
      <w:spacing w:after="0"/>
      <w:ind w:left="426" w:firstLine="0"/>
      <w:jc w:val="both"/>
      <w:outlineLvl w:val="3"/>
    </w:pPr>
    <w:rPr>
      <w:rFonts w:ascii="Courier New" w:hAnsi="Courier New" w:cs="Courier New"/>
      <w:b/>
      <w:sz w:val="24"/>
    </w:rPr>
  </w:style>
  <w:style w:type="paragraph" w:styleId="Titolo5">
    <w:name w:val="heading 5"/>
    <w:basedOn w:val="Normale"/>
    <w:next w:val="Corpotesto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Courier New" w:hAnsi="Courier New" w:cs="Courier New"/>
      <w:b/>
      <w:sz w:val="24"/>
    </w:rPr>
  </w:style>
  <w:style w:type="paragraph" w:styleId="Titolo6">
    <w:name w:val="heading 6"/>
    <w:basedOn w:val="Normale"/>
    <w:next w:val="Corpotesto"/>
    <w:qFormat/>
    <w:pPr>
      <w:keepNext/>
      <w:numPr>
        <w:ilvl w:val="5"/>
        <w:numId w:val="1"/>
      </w:numPr>
      <w:spacing w:after="0"/>
      <w:ind w:left="426" w:firstLine="0"/>
      <w:outlineLvl w:val="5"/>
    </w:pPr>
    <w:rPr>
      <w:rFonts w:ascii="Courier New" w:hAnsi="Courier New" w:cs="Courier New"/>
      <w:b/>
      <w:sz w:val="24"/>
    </w:rPr>
  </w:style>
  <w:style w:type="paragraph" w:styleId="Titolo8">
    <w:name w:val="heading 8"/>
    <w:basedOn w:val="Intestazione2"/>
    <w:next w:val="Corpotesto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itolo9">
    <w:name w:val="heading 9"/>
    <w:basedOn w:val="Normale"/>
    <w:next w:val="Corpotesto"/>
    <w:qFormat/>
    <w:pPr>
      <w:keepNext/>
      <w:numPr>
        <w:ilvl w:val="8"/>
        <w:numId w:val="1"/>
      </w:numPr>
      <w:jc w:val="center"/>
      <w:outlineLvl w:val="8"/>
    </w:pPr>
    <w:rPr>
      <w:rFonts w:ascii="Courier New" w:hAnsi="Courier New" w:cs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-Light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Arial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Calibri-Light" w:cs="Arial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Menzionenonrisolta1">
    <w:name w:val="Menzione non risolta1"/>
    <w:rPr>
      <w:color w:val="80808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2">
    <w:name w:val="ListLabel 2"/>
    <w:rPr>
      <w:rFonts w:eastAsia="Calibri-Light" w:cs="Arial"/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Arial"/>
      <w:sz w:val="20"/>
      <w:szCs w:val="20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Caratteredinumerazione">
    <w:name w:val="Carattere di numerazione"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0">
    <w:name w:val="Didascalia10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Rientrocorpodeltesto">
    <w:name w:val="Body Text Indent"/>
    <w:basedOn w:val="Corpotesto"/>
    <w:pPr>
      <w:ind w:left="283"/>
    </w:pPr>
  </w:style>
  <w:style w:type="paragraph" w:styleId="Testofumetto">
    <w:name w:val="Balloon Text"/>
    <w:basedOn w:val="Normale"/>
    <w:link w:val="TestofumettoCarattere1"/>
    <w:unhideWhenUsed/>
    <w:rsid w:val="00D5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D51251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Paragrafoelenco">
    <w:name w:val="List Paragraph"/>
    <w:aliases w:val="List Paragraph compact,Normal bullet 2,Paragraphe de liste 2,Reference list,Bullet list,Numbered List,1st level - Bullet List Paragraph,Lettre d'introduction,Paragraph,Bullet EY,List Paragraph11,Normal bullet 21,List L1"/>
    <w:basedOn w:val="Normale"/>
    <w:link w:val="ParagrafoelencoCarattere"/>
    <w:uiPriority w:val="34"/>
    <w:qFormat/>
    <w:rsid w:val="00275F5D"/>
    <w:pPr>
      <w:suppressAutoHyphens w:val="0"/>
      <w:spacing w:line="360" w:lineRule="auto"/>
      <w:ind w:left="720"/>
      <w:contextualSpacing/>
      <w:jc w:val="both"/>
    </w:pPr>
    <w:rPr>
      <w:rFonts w:eastAsia="Calibri" w:cs="Times New Roman"/>
      <w:kern w:val="0"/>
      <w:lang w:eastAsia="en-US"/>
    </w:rPr>
  </w:style>
  <w:style w:type="character" w:styleId="Enfasicorsivo">
    <w:name w:val="Emphasis"/>
    <w:uiPriority w:val="20"/>
    <w:qFormat/>
    <w:rsid w:val="00275F5D"/>
    <w:rPr>
      <w:i/>
      <w:iCs/>
    </w:rPr>
  </w:style>
  <w:style w:type="character" w:styleId="Menzionenonrisolta">
    <w:name w:val="Unresolved Mention"/>
    <w:uiPriority w:val="99"/>
    <w:semiHidden/>
    <w:unhideWhenUsed/>
    <w:rsid w:val="00504044"/>
    <w:rPr>
      <w:color w:val="605E5C"/>
      <w:shd w:val="clear" w:color="auto" w:fill="E1DFDD"/>
    </w:rPr>
  </w:style>
  <w:style w:type="paragraph" w:customStyle="1" w:styleId="Textbody">
    <w:name w:val="Text body"/>
    <w:basedOn w:val="Normale"/>
    <w:rsid w:val="00473872"/>
    <w:pPr>
      <w:widowControl w:val="0"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listlabel10">
    <w:name w:val="listlabel1"/>
    <w:basedOn w:val="Carpredefinitoparagrafo"/>
    <w:rsid w:val="00D56409"/>
  </w:style>
  <w:style w:type="paragraph" w:customStyle="1" w:styleId="paragraph">
    <w:name w:val="paragraph"/>
    <w:basedOn w:val="Normale"/>
    <w:rsid w:val="004971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9714D"/>
  </w:style>
  <w:style w:type="character" w:customStyle="1" w:styleId="eop">
    <w:name w:val="eop"/>
    <w:basedOn w:val="Carpredefinitoparagrafo"/>
    <w:rsid w:val="0049714D"/>
  </w:style>
  <w:style w:type="character" w:customStyle="1" w:styleId="tabchar">
    <w:name w:val="tabchar"/>
    <w:basedOn w:val="Carpredefinitoparagrafo"/>
    <w:rsid w:val="0049714D"/>
  </w:style>
  <w:style w:type="table" w:styleId="Grigliatabella">
    <w:name w:val="Table Grid"/>
    <w:basedOn w:val="Tabellanormale"/>
    <w:uiPriority w:val="59"/>
    <w:rsid w:val="004A19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D644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D644A4"/>
  </w:style>
  <w:style w:type="paragraph" w:customStyle="1" w:styleId="Standard">
    <w:name w:val="Standard"/>
    <w:rsid w:val="00D644A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D644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Didascalia">
    <w:name w:val="caption"/>
    <w:basedOn w:val="Standard"/>
    <w:rsid w:val="00D644A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644A4"/>
    <w:pPr>
      <w:suppressLineNumbers/>
    </w:pPr>
  </w:style>
  <w:style w:type="paragraph" w:customStyle="1" w:styleId="Textbodyindent">
    <w:name w:val="Text body indent"/>
    <w:basedOn w:val="Standard"/>
    <w:rsid w:val="00D644A4"/>
    <w:pPr>
      <w:tabs>
        <w:tab w:val="left" w:pos="2160"/>
      </w:tabs>
      <w:ind w:left="720"/>
      <w:jc w:val="both"/>
    </w:pPr>
    <w:rPr>
      <w:rFonts w:ascii="Courier New" w:hAnsi="Courier New" w:cs="Courier New"/>
    </w:rPr>
  </w:style>
  <w:style w:type="paragraph" w:customStyle="1" w:styleId="TableContents">
    <w:name w:val="Table Contents"/>
    <w:basedOn w:val="Standard"/>
    <w:rsid w:val="00D644A4"/>
    <w:pPr>
      <w:suppressLineNumbers/>
    </w:pPr>
  </w:style>
  <w:style w:type="paragraph" w:customStyle="1" w:styleId="TableHeading">
    <w:name w:val="Table Heading"/>
    <w:basedOn w:val="TableContents"/>
    <w:rsid w:val="00D644A4"/>
    <w:pPr>
      <w:jc w:val="center"/>
    </w:pPr>
    <w:rPr>
      <w:b/>
      <w:bCs/>
    </w:rPr>
  </w:style>
  <w:style w:type="character" w:customStyle="1" w:styleId="NumberingSymbols">
    <w:name w:val="Numbering Symbols"/>
    <w:rsid w:val="00D644A4"/>
  </w:style>
  <w:style w:type="paragraph" w:customStyle="1" w:styleId="ListParagraph1">
    <w:name w:val="List Paragraph1"/>
    <w:basedOn w:val="Normale"/>
    <w:rsid w:val="00B43397"/>
    <w:pPr>
      <w:ind w:left="720"/>
    </w:pPr>
  </w:style>
  <w:style w:type="paragraph" w:customStyle="1" w:styleId="Default">
    <w:name w:val="Default"/>
    <w:rsid w:val="00A626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Stile1">
    <w:name w:val="Stile1"/>
    <w:uiPriority w:val="99"/>
    <w:rsid w:val="00F15A66"/>
    <w:pPr>
      <w:numPr>
        <w:numId w:val="5"/>
      </w:numPr>
    </w:pPr>
  </w:style>
  <w:style w:type="paragraph" w:customStyle="1" w:styleId="Didascalia100">
    <w:name w:val="Didascalia100"/>
    <w:basedOn w:val="Normale"/>
    <w:rsid w:val="009B1D2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C7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7C3E"/>
    <w:pPr>
      <w:suppressAutoHyphens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TitoloCarattere1">
    <w:name w:val="Titolo Carattere1"/>
    <w:basedOn w:val="Carpredefinitoparagrafo"/>
    <w:uiPriority w:val="10"/>
    <w:rsid w:val="000C7C3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1st level - Bullet List Paragraph Carattere,Paragraph Carattere"/>
    <w:link w:val="Paragrafoelenco"/>
    <w:uiPriority w:val="34"/>
    <w:rsid w:val="000C7C3E"/>
    <w:rPr>
      <w:rFonts w:ascii="Calibri" w:eastAsia="Calibri" w:hAnsi="Calibri"/>
      <w:sz w:val="22"/>
      <w:szCs w:val="22"/>
      <w:lang w:eastAsia="en-US"/>
    </w:rPr>
  </w:style>
  <w:style w:type="character" w:customStyle="1" w:styleId="wacimagecontainer">
    <w:name w:val="wacimagecontainer"/>
    <w:basedOn w:val="Carpredefinitoparagrafo"/>
    <w:rsid w:val="00E931FF"/>
  </w:style>
  <w:style w:type="paragraph" w:styleId="NormaleWeb">
    <w:name w:val="Normal (Web)"/>
    <w:basedOn w:val="Normale"/>
    <w:uiPriority w:val="99"/>
    <w:unhideWhenUsed/>
    <w:rsid w:val="002C387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ListParagraph0">
    <w:name w:val="List Paragraph0"/>
    <w:basedOn w:val="Normale"/>
    <w:qFormat/>
    <w:rsid w:val="009656A1"/>
    <w:pPr>
      <w:suppressAutoHyphens w:val="0"/>
      <w:spacing w:line="360" w:lineRule="auto"/>
      <w:ind w:left="720"/>
      <w:contextualSpacing/>
      <w:jc w:val="both"/>
    </w:pPr>
    <w:rPr>
      <w:rFonts w:eastAsia="Calibri" w:cs="Times New Roman"/>
      <w:kern w:val="0"/>
      <w:lang w:eastAsia="en-US"/>
    </w:rPr>
  </w:style>
  <w:style w:type="character" w:customStyle="1" w:styleId="None">
    <w:name w:val="None"/>
    <w:rsid w:val="008E7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5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6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0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6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3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c6cdec-dd79-4fad-b90b-cad9b084abeb">
      <Terms xmlns="http://schemas.microsoft.com/office/infopath/2007/PartnerControls"/>
    </lcf76f155ced4ddcb4097134ff3c332f>
    <TaxCatchAll xmlns="8ddc5e00-44f0-438e-abc9-730b8e888673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0E910048DCC74FAA97B9D476B5210F" ma:contentTypeVersion="17" ma:contentTypeDescription="Creare un nuovo documento." ma:contentTypeScope="" ma:versionID="5e1d03e8e2147abda26f6eb49c2bbe45">
  <xsd:schema xmlns:xsd="http://www.w3.org/2001/XMLSchema" xmlns:xs="http://www.w3.org/2001/XMLSchema" xmlns:p="http://schemas.microsoft.com/office/2006/metadata/properties" xmlns:ns2="51c6cdec-dd79-4fad-b90b-cad9b084abeb" xmlns:ns3="8ddc5e00-44f0-438e-abc9-730b8e888673" targetNamespace="http://schemas.microsoft.com/office/2006/metadata/properties" ma:root="true" ma:fieldsID="2e89da42392df53a97334f93a8543cb8" ns2:_="" ns3:_="">
    <xsd:import namespace="51c6cdec-dd79-4fad-b90b-cad9b084abeb"/>
    <xsd:import namespace="8ddc5e00-44f0-438e-abc9-730b8e888673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6cdec-dd79-4fad-b90b-cad9b084abeb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c5e00-44f0-438e-abc9-730b8e88867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8017a9-38b7-484a-bd98-26fc60d7e788}" ma:internalName="TaxCatchAll" ma:showField="CatchAllData" ma:web="8ddc5e00-44f0-438e-abc9-730b8e8886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E1AD26-7059-4565-A248-328AFA790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ABE43F-CFBD-4D8C-B65F-00702328ADAA}">
  <ds:schemaRefs>
    <ds:schemaRef ds:uri="http://schemas.microsoft.com/office/2006/metadata/properties"/>
    <ds:schemaRef ds:uri="http://schemas.microsoft.com/office/infopath/2007/PartnerControls"/>
    <ds:schemaRef ds:uri="51c6cdec-dd79-4fad-b90b-cad9b084abeb"/>
    <ds:schemaRef ds:uri="8ddc5e00-44f0-438e-abc9-730b8e888673"/>
  </ds:schemaRefs>
</ds:datastoreItem>
</file>

<file path=customXml/itemProps3.xml><?xml version="1.0" encoding="utf-8"?>
<ds:datastoreItem xmlns:ds="http://schemas.openxmlformats.org/officeDocument/2006/customXml" ds:itemID="{C4E52D42-AC8F-49B8-9B32-24A5D948B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c6cdec-dd79-4fad-b90b-cad9b084abeb"/>
    <ds:schemaRef ds:uri="8ddc5e00-44f0-438e-abc9-730b8e8886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C748DB-E3E6-4BDB-99E9-7CB3E4F309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8AE17A-9B74-4B50-A7B4-DE55CDD6BE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Predieri Tiziana</dc:creator>
  <cp:keywords/>
  <cp:lastModifiedBy>Eleonora De Zaiacomo</cp:lastModifiedBy>
  <cp:revision>89</cp:revision>
  <cp:lastPrinted>2025-01-02T09:17:00Z</cp:lastPrinted>
  <dcterms:created xsi:type="dcterms:W3CDTF">2024-12-17T11:07:00Z</dcterms:created>
  <dcterms:modified xsi:type="dcterms:W3CDTF">2025-01-02T09:18:00Z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0x010100C50E910048DCC74FAA97B9D476B5210F</vt:lpwstr>
  </property>
</Properties>
</file>